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41686" w14:textId="44E31CA0" w:rsidR="007F1F57" w:rsidRDefault="007F1F57" w:rsidP="007F1F57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7F1F57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14:paraId="57CE0668" w14:textId="77777777" w:rsidR="007F1F57" w:rsidRPr="007F1F57" w:rsidRDefault="007F1F57" w:rsidP="007F1F57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61DB4CC2" w14:textId="3359B910" w:rsidR="00CC3EC6" w:rsidRDefault="00990327" w:rsidP="009440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141D6A17" w14:textId="201F7687" w:rsidR="00990327" w:rsidRDefault="00990327" w:rsidP="009440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на выполнение работ по разработке и внедрению функциональных модулей </w:t>
      </w:r>
      <w:r>
        <w:rPr>
          <w:rFonts w:ascii="Tahoma" w:hAnsi="Tahoma" w:cs="Tahoma"/>
          <w:b/>
          <w:sz w:val="20"/>
          <w:szCs w:val="20"/>
        </w:rPr>
        <w:br/>
        <w:t>Личного кабинета клиента для проекта «Цифровые сервисы в ЛКК»</w:t>
      </w:r>
    </w:p>
    <w:p w14:paraId="15D8AD48" w14:textId="3D7A5E8C" w:rsidR="007F1F57" w:rsidRDefault="007F1F57" w:rsidP="009440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для нужд АО «ЭнергосбыТ Плюс»</w:t>
      </w:r>
      <w:bookmarkStart w:id="0" w:name="_GoBack"/>
      <w:bookmarkEnd w:id="0"/>
    </w:p>
    <w:p w14:paraId="7212E671" w14:textId="77777777" w:rsidR="00990327" w:rsidRPr="007E2FB8" w:rsidRDefault="00990327" w:rsidP="009440D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51C9102" w14:textId="02FB7079" w:rsidR="00D63C96" w:rsidRDefault="00D63C96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990327">
        <w:rPr>
          <w:rFonts w:ascii="Tahoma" w:eastAsia="Times New Roman" w:hAnsi="Tahoma" w:cs="Tahoma"/>
          <w:b/>
          <w:bCs/>
          <w:sz w:val="20"/>
          <w:szCs w:val="20"/>
        </w:rPr>
        <w:t>ОБЩИЕ ПОЛОЖЕНИЯ</w:t>
      </w:r>
    </w:p>
    <w:p w14:paraId="3E6C4A01" w14:textId="77777777" w:rsidR="00990327" w:rsidRPr="00990327" w:rsidRDefault="00990327" w:rsidP="009440D9">
      <w:pPr>
        <w:pStyle w:val="ac"/>
        <w:ind w:left="495"/>
        <w:rPr>
          <w:rFonts w:ascii="Tahoma" w:eastAsia="Times New Roman" w:hAnsi="Tahoma" w:cs="Tahoma"/>
          <w:b/>
          <w:bCs/>
          <w:sz w:val="20"/>
          <w:szCs w:val="20"/>
        </w:rPr>
      </w:pPr>
    </w:p>
    <w:p w14:paraId="2C028865" w14:textId="4F602060" w:rsidR="008200EA" w:rsidRPr="00395F2D" w:rsidRDefault="00D63C9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hAnsi="Tahoma" w:cs="Tahoma"/>
          <w:sz w:val="20"/>
          <w:szCs w:val="20"/>
        </w:rPr>
      </w:pPr>
      <w:r w:rsidRPr="00E43912">
        <w:rPr>
          <w:rFonts w:ascii="Tahoma" w:eastAsia="Times New Roman" w:hAnsi="Tahoma" w:cs="Tahoma"/>
          <w:b/>
          <w:bCs/>
          <w:sz w:val="20"/>
          <w:szCs w:val="20"/>
        </w:rPr>
        <w:t>Предмет технического задания</w:t>
      </w:r>
      <w:r w:rsidR="00423616" w:rsidRPr="00E43912">
        <w:rPr>
          <w:rFonts w:ascii="Tahoma" w:eastAsia="Times New Roman" w:hAnsi="Tahoma" w:cs="Tahoma"/>
          <w:bCs/>
          <w:sz w:val="20"/>
          <w:szCs w:val="20"/>
        </w:rPr>
        <w:t xml:space="preserve">: </w:t>
      </w:r>
      <w:r w:rsidRPr="00E43912">
        <w:rPr>
          <w:rFonts w:ascii="Tahoma" w:eastAsia="Times New Roman" w:hAnsi="Tahoma" w:cs="Tahoma"/>
          <w:bCs/>
          <w:sz w:val="20"/>
          <w:szCs w:val="20"/>
        </w:rPr>
        <w:t>выполнение работ по разработке и внедрению функциональных модулей Системы «Личный кабинет Клиента» АО «ЭнергосбыТ Плюс» (далее «Система»), включающих в себя два нов</w:t>
      </w:r>
      <w:r w:rsidR="00D85A5E" w:rsidRPr="00E43912">
        <w:rPr>
          <w:rFonts w:ascii="Tahoma" w:eastAsia="Times New Roman" w:hAnsi="Tahoma" w:cs="Tahoma"/>
          <w:bCs/>
          <w:sz w:val="20"/>
          <w:szCs w:val="20"/>
        </w:rPr>
        <w:t>ых модуля действующего Личного кабинета клиента</w:t>
      </w:r>
      <w:r w:rsidR="008200EA">
        <w:rPr>
          <w:rFonts w:ascii="Tahoma" w:eastAsia="Times New Roman" w:hAnsi="Tahoma" w:cs="Tahoma"/>
          <w:bCs/>
          <w:sz w:val="20"/>
          <w:szCs w:val="20"/>
        </w:rPr>
        <w:t xml:space="preserve">, </w:t>
      </w:r>
      <w:r w:rsidR="008200EA" w:rsidRPr="00E43912">
        <w:rPr>
          <w:rFonts w:ascii="Tahoma" w:eastAsia="Times New Roman" w:hAnsi="Tahoma" w:cs="Tahoma"/>
          <w:bCs/>
          <w:sz w:val="20"/>
          <w:szCs w:val="20"/>
        </w:rPr>
        <w:t xml:space="preserve">выполнение работ по </w:t>
      </w:r>
      <w:r w:rsidR="008200EA" w:rsidRPr="00E43912">
        <w:rPr>
          <w:rFonts w:ascii="Tahoma" w:hAnsi="Tahoma" w:cs="Tahoma"/>
          <w:sz w:val="20"/>
          <w:szCs w:val="20"/>
        </w:rPr>
        <w:t xml:space="preserve">доработке </w:t>
      </w:r>
      <w:r w:rsidR="008200EA">
        <w:rPr>
          <w:rFonts w:ascii="Tahoma" w:hAnsi="Tahoma" w:cs="Tahoma"/>
          <w:sz w:val="20"/>
          <w:szCs w:val="20"/>
        </w:rPr>
        <w:t>д</w:t>
      </w:r>
      <w:r w:rsidR="008200EA" w:rsidRPr="00E43912">
        <w:rPr>
          <w:rFonts w:ascii="Tahoma" w:hAnsi="Tahoma" w:cs="Tahoma"/>
          <w:sz w:val="20"/>
          <w:szCs w:val="20"/>
        </w:rPr>
        <w:t xml:space="preserve">ействующей системы «Личный кабинет клиента», состоящего из </w:t>
      </w:r>
      <w:r w:rsidR="008200EA" w:rsidRPr="00E43912">
        <w:rPr>
          <w:rFonts w:ascii="Tahoma" w:eastAsia="Times New Roman" w:hAnsi="Tahoma" w:cs="Tahoma"/>
          <w:sz w:val="20"/>
          <w:szCs w:val="20"/>
        </w:rPr>
        <w:t>WEB-версии и мобильных приложений,</w:t>
      </w:r>
      <w:r w:rsidR="008200EA" w:rsidRPr="00E43912">
        <w:rPr>
          <w:rFonts w:ascii="Tahoma" w:hAnsi="Tahoma" w:cs="Tahoma"/>
          <w:sz w:val="20"/>
          <w:szCs w:val="20"/>
        </w:rPr>
        <w:t xml:space="preserve"> </w:t>
      </w:r>
      <w:r w:rsidR="008200EA">
        <w:rPr>
          <w:rFonts w:ascii="Tahoma" w:hAnsi="Tahoma" w:cs="Tahoma"/>
          <w:sz w:val="20"/>
          <w:szCs w:val="20"/>
        </w:rPr>
        <w:t xml:space="preserve">по итогам </w:t>
      </w:r>
      <w:r w:rsidR="00E43912" w:rsidRPr="00395F2D">
        <w:rPr>
          <w:rFonts w:ascii="Tahoma" w:hAnsi="Tahoma" w:cs="Tahoma"/>
          <w:sz w:val="20"/>
          <w:szCs w:val="20"/>
        </w:rPr>
        <w:t>уточнения требований бизнеса/законодательства</w:t>
      </w:r>
      <w:r w:rsidR="00AB4A18">
        <w:rPr>
          <w:rFonts w:ascii="Tahoma" w:hAnsi="Tahoma" w:cs="Tahoma"/>
          <w:sz w:val="20"/>
          <w:szCs w:val="20"/>
        </w:rPr>
        <w:t>.</w:t>
      </w:r>
    </w:p>
    <w:p w14:paraId="5B365CC9" w14:textId="4076004E" w:rsidR="00D63C96" w:rsidRPr="00967AA1" w:rsidRDefault="00D63C96" w:rsidP="009440D9">
      <w:pPr>
        <w:pStyle w:val="ac"/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967AA1">
        <w:rPr>
          <w:rFonts w:ascii="Tahoma" w:eastAsia="Times New Roman" w:hAnsi="Tahoma" w:cs="Tahoma"/>
          <w:iCs/>
          <w:sz w:val="20"/>
          <w:szCs w:val="20"/>
        </w:rPr>
        <w:t>Перечень</w:t>
      </w:r>
      <w:r w:rsidR="008200EA">
        <w:rPr>
          <w:rFonts w:ascii="Tahoma" w:eastAsia="Times New Roman" w:hAnsi="Tahoma" w:cs="Tahoma"/>
          <w:iCs/>
          <w:sz w:val="20"/>
          <w:szCs w:val="20"/>
        </w:rPr>
        <w:t xml:space="preserve"> новых </w:t>
      </w:r>
      <w:r w:rsidRPr="00967AA1">
        <w:rPr>
          <w:rFonts w:ascii="Tahoma" w:eastAsia="Times New Roman" w:hAnsi="Tahoma" w:cs="Tahoma"/>
          <w:iCs/>
          <w:sz w:val="20"/>
          <w:szCs w:val="20"/>
        </w:rPr>
        <w:t>модулей:</w:t>
      </w:r>
    </w:p>
    <w:p w14:paraId="4F9284B4" w14:textId="77777777" w:rsidR="00D63C96" w:rsidRPr="007E2FB8" w:rsidRDefault="00D63C96" w:rsidP="009440D9">
      <w:pPr>
        <w:numPr>
          <w:ilvl w:val="0"/>
          <w:numId w:val="8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расширенной функциональности «Личного кабинета».</w:t>
      </w:r>
    </w:p>
    <w:p w14:paraId="42F9C6A1" w14:textId="77777777" w:rsidR="00D63C96" w:rsidRPr="007E2FB8" w:rsidRDefault="00D63C96" w:rsidP="009440D9">
      <w:pPr>
        <w:numPr>
          <w:ilvl w:val="0"/>
          <w:numId w:val="8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автоматического тестирования обновлений «Личного кабинета».</w:t>
      </w:r>
    </w:p>
    <w:p w14:paraId="0345F525" w14:textId="2E6DDF68" w:rsidR="00D63C96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Архитектура, инструкции по эксплуатации, схемы интеграций и функциональность действующего Личного кабинета клиента описаны в разделе 5 настоящего технического задания. </w:t>
      </w:r>
    </w:p>
    <w:p w14:paraId="111D4A83" w14:textId="77777777" w:rsidR="009440D9" w:rsidRPr="007E2FB8" w:rsidRDefault="009440D9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7F2B622" w14:textId="0F9DEA2C" w:rsidR="00D63C96" w:rsidRPr="007E2FB8" w:rsidRDefault="0042361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Место </w:t>
      </w:r>
      <w:r>
        <w:rPr>
          <w:rFonts w:ascii="Tahoma" w:eastAsia="Times New Roman" w:hAnsi="Tahoma" w:cs="Tahoma"/>
          <w:b/>
          <w:bCs/>
          <w:sz w:val="20"/>
          <w:szCs w:val="20"/>
        </w:rPr>
        <w:t>оказания</w:t>
      </w: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D63C96"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: </w:t>
      </w:r>
    </w:p>
    <w:p w14:paraId="25420EEB" w14:textId="77777777" w:rsidR="00D63C96" w:rsidRDefault="00423616" w:rsidP="009440D9">
      <w:pPr>
        <w:tabs>
          <w:tab w:val="left" w:pos="-142"/>
          <w:tab w:val="left" w:pos="284"/>
          <w:tab w:val="left" w:pos="426"/>
          <w:tab w:val="left" w:pos="1418"/>
        </w:tabs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Работы выполняются 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дистанционно посредством предоставления удаленного доступа специалистам Исполнителя к средам разработки ПО Заказчика.</w:t>
      </w:r>
    </w:p>
    <w:p w14:paraId="2BC0400F" w14:textId="77777777" w:rsidR="009440D9" w:rsidRPr="007E2FB8" w:rsidRDefault="009440D9" w:rsidP="009440D9">
      <w:pPr>
        <w:tabs>
          <w:tab w:val="left" w:pos="-142"/>
          <w:tab w:val="left" w:pos="284"/>
          <w:tab w:val="left" w:pos="426"/>
          <w:tab w:val="left" w:pos="1418"/>
        </w:tabs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13896835" w14:textId="519B6816" w:rsidR="00D63C96" w:rsidRPr="007E2FB8" w:rsidRDefault="0042361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Сроки </w:t>
      </w:r>
      <w:r w:rsidR="00D63C96"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</w:t>
      </w:r>
    </w:p>
    <w:p w14:paraId="196F811D" w14:textId="77777777" w:rsidR="00D63C96" w:rsidRPr="007E2FB8" w:rsidRDefault="00423616" w:rsidP="009440D9">
      <w:pPr>
        <w:tabs>
          <w:tab w:val="left" w:pos="-142"/>
          <w:tab w:val="left" w:pos="284"/>
          <w:tab w:val="left" w:pos="426"/>
          <w:tab w:val="left" w:pos="1418"/>
        </w:tabs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Дата начала </w:t>
      </w:r>
      <w:r w:rsidR="00D63C96"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="00D63C96"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 с даты подписания договора.</w:t>
      </w:r>
    </w:p>
    <w:p w14:paraId="65B8F06D" w14:textId="77777777" w:rsidR="00D63C96" w:rsidRPr="007E2FB8" w:rsidRDefault="00D63C96" w:rsidP="009440D9">
      <w:pPr>
        <w:tabs>
          <w:tab w:val="left" w:pos="-142"/>
          <w:tab w:val="left" w:pos="284"/>
          <w:tab w:val="left" w:pos="426"/>
          <w:tab w:val="left" w:pos="1418"/>
        </w:tabs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Дата</w:t>
      </w:r>
      <w:r w:rsidR="0042361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7E2F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выполнения работ</w:t>
      </w:r>
      <w:r w:rsidRPr="007E2FB8">
        <w:rPr>
          <w:rFonts w:ascii="Tahoma" w:eastAsia="Times New Roman" w:hAnsi="Tahoma" w:cs="Tahoma"/>
          <w:bCs/>
          <w:sz w:val="20"/>
          <w:szCs w:val="20"/>
          <w:lang w:eastAsia="ar-SA"/>
        </w:rPr>
        <w:t>: 31.03.2025.</w:t>
      </w:r>
    </w:p>
    <w:p w14:paraId="02EC7CF6" w14:textId="01831A34" w:rsidR="00D63C96" w:rsidRPr="007E2FB8" w:rsidRDefault="00D63C96" w:rsidP="009440D9">
      <w:pPr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По согласованию сторон возм</w:t>
      </w:r>
      <w:r w:rsidR="00423616">
        <w:rPr>
          <w:rFonts w:ascii="Tahoma" w:eastAsia="Times New Roman" w:hAnsi="Tahoma" w:cs="Tahoma"/>
          <w:sz w:val="20"/>
          <w:szCs w:val="20"/>
        </w:rPr>
        <w:t xml:space="preserve">ожно досрочное </w:t>
      </w:r>
      <w:r w:rsidRPr="007E2FB8">
        <w:rPr>
          <w:rFonts w:ascii="Tahoma" w:eastAsia="Times New Roman" w:hAnsi="Tahoma" w:cs="Tahoma"/>
          <w:sz w:val="20"/>
          <w:szCs w:val="20"/>
        </w:rPr>
        <w:t>выполнение работ без заключения дополнительного соглашения.</w:t>
      </w:r>
      <w:r w:rsidRPr="007E2FB8">
        <w:rPr>
          <w:rFonts w:ascii="Tahoma" w:eastAsia="Times New Roman" w:hAnsi="Tahoma" w:cs="Tahoma"/>
          <w:sz w:val="20"/>
          <w:szCs w:val="20"/>
        </w:rPr>
        <w:br/>
      </w:r>
    </w:p>
    <w:p w14:paraId="4582AA68" w14:textId="77777777" w:rsidR="00D63C96" w:rsidRDefault="00D63C96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9440D9">
        <w:rPr>
          <w:rFonts w:ascii="Tahoma" w:eastAsia="Times New Roman" w:hAnsi="Tahoma" w:cs="Tahoma"/>
          <w:b/>
          <w:bCs/>
          <w:sz w:val="20"/>
          <w:szCs w:val="20"/>
        </w:rPr>
        <w:t>ТРЕБОВАНИЯ</w:t>
      </w:r>
      <w:r w:rsidRPr="007E2FB8">
        <w:rPr>
          <w:rFonts w:ascii="Tahoma" w:eastAsia="Times New Roman" w:hAnsi="Tahoma" w:cs="Tahoma"/>
          <w:b/>
          <w:sz w:val="20"/>
          <w:szCs w:val="20"/>
        </w:rPr>
        <w:t xml:space="preserve"> К В</w:t>
      </w:r>
      <w:r w:rsidR="00423616">
        <w:rPr>
          <w:rFonts w:ascii="Tahoma" w:eastAsia="Times New Roman" w:hAnsi="Tahoma" w:cs="Tahoma"/>
          <w:b/>
          <w:sz w:val="20"/>
          <w:szCs w:val="20"/>
        </w:rPr>
        <w:t>ЫПОЛНЕНИЮ РАБОТ</w:t>
      </w:r>
    </w:p>
    <w:p w14:paraId="1D90ECFF" w14:textId="77777777" w:rsidR="00990327" w:rsidRPr="007E2FB8" w:rsidRDefault="00990327" w:rsidP="009440D9">
      <w:pPr>
        <w:spacing w:after="0" w:line="240" w:lineRule="auto"/>
        <w:ind w:left="36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D49EE34" w14:textId="77777777" w:rsidR="00990327" w:rsidRPr="00990327" w:rsidRDefault="00D63C96" w:rsidP="009440D9">
      <w:pPr>
        <w:numPr>
          <w:ilvl w:val="1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 xml:space="preserve">В рамках выполнения работ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по разработке и внедрению функциональных модулей Системы из п.1.1. </w:t>
      </w:r>
      <w:r w:rsidRPr="007E2FB8">
        <w:rPr>
          <w:rFonts w:ascii="Tahoma" w:eastAsia="Times New Roman" w:hAnsi="Tahoma" w:cs="Tahoma"/>
          <w:sz w:val="20"/>
          <w:szCs w:val="20"/>
        </w:rPr>
        <w:t>Исполнитель должен:</w:t>
      </w:r>
    </w:p>
    <w:p w14:paraId="0C1E1FAF" w14:textId="77777777" w:rsidR="00D63C96" w:rsidRPr="007E2FB8" w:rsidRDefault="00D63C96" w:rsidP="009440D9">
      <w:pPr>
        <w:numPr>
          <w:ilvl w:val="2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и доработке Системы.</w:t>
      </w:r>
    </w:p>
    <w:p w14:paraId="7AB238D0" w14:textId="77777777" w:rsidR="00D63C96" w:rsidRPr="007E2FB8" w:rsidRDefault="00D63C96" w:rsidP="009440D9">
      <w:pPr>
        <w:numPr>
          <w:ilvl w:val="2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Выполнять работы по анализу требований Заказчика, проектированию, дизайну, разработке, тестированию и передаче функциональности для установки на продуктивную Систему Заказчика.</w:t>
      </w:r>
    </w:p>
    <w:p w14:paraId="223A8544" w14:textId="77777777" w:rsidR="00D63C96" w:rsidRPr="007E2FB8" w:rsidRDefault="00D63C96" w:rsidP="009440D9">
      <w:pPr>
        <w:numPr>
          <w:ilvl w:val="2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Реализовать функциональные модули Личного кабинета клиента из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п.1.1.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соответствии с требованиями, описанными в </w:t>
      </w:r>
      <w:r w:rsidRPr="007E2FB8">
        <w:rPr>
          <w:rFonts w:ascii="Tahoma" w:hAnsi="Tahoma" w:cs="Tahoma"/>
          <w:noProof/>
          <w:spacing w:val="-1"/>
          <w:sz w:val="20"/>
          <w:szCs w:val="20"/>
        </w:rPr>
        <w:t xml:space="preserve">описанными в Приложении №9 (разделы 2, 4-10)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и согласно плану графику из п.4 настоящего технического задания. </w:t>
      </w:r>
    </w:p>
    <w:p w14:paraId="3A17455D" w14:textId="77777777" w:rsidR="00D63C96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процессе проектирования и реализации модулей из </w:t>
      </w:r>
      <w:r w:rsidRPr="007E2FB8">
        <w:rPr>
          <w:rFonts w:ascii="Tahoma" w:eastAsia="Times New Roman" w:hAnsi="Tahoma" w:cs="Tahoma"/>
          <w:bCs/>
          <w:sz w:val="20"/>
          <w:szCs w:val="20"/>
        </w:rPr>
        <w:t xml:space="preserve">п.1.1.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требования к функционалу могут быть уточнены Заказчиком по согласованию Сторон с фиксацией Протоколом на встрече рабочей группы без заключения дополнительного соглашения.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14:paraId="09664955" w14:textId="77777777" w:rsidR="009440D9" w:rsidRPr="007E2FB8" w:rsidRDefault="009440D9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330B9C60" w14:textId="77A5077D" w:rsidR="00D63C96" w:rsidRPr="009440D9" w:rsidRDefault="00D63C96" w:rsidP="009440D9">
      <w:pPr>
        <w:numPr>
          <w:ilvl w:val="1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9440D9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Подготовить, согласовать и передать Заказчику всю отчетную документацию с результатами выполнения описанную в п.4 настоящего технического задания.       </w:t>
      </w:r>
      <w:r w:rsidRPr="009440D9">
        <w:rPr>
          <w:rFonts w:ascii="Tahoma" w:eastAsia="Times New Roman" w:hAnsi="Tahoma" w:cs="Tahoma"/>
          <w:noProof/>
          <w:spacing w:val="-1"/>
          <w:sz w:val="20"/>
          <w:szCs w:val="20"/>
        </w:rPr>
        <w:br/>
      </w:r>
      <w:r w:rsidR="00423616" w:rsidRPr="009440D9">
        <w:rPr>
          <w:rFonts w:ascii="Tahoma" w:eastAsia="Times New Roman" w:hAnsi="Tahoma" w:cs="Tahoma"/>
          <w:sz w:val="20"/>
          <w:szCs w:val="20"/>
        </w:rPr>
        <w:t xml:space="preserve">В рамках выполнения работ </w:t>
      </w:r>
      <w:r w:rsidRPr="009440D9">
        <w:rPr>
          <w:rFonts w:ascii="Tahoma" w:eastAsia="Times New Roman" w:hAnsi="Tahoma" w:cs="Tahoma"/>
          <w:bCs/>
          <w:sz w:val="20"/>
          <w:szCs w:val="20"/>
        </w:rPr>
        <w:t xml:space="preserve">по доработке и развитию текущего Личного кабинета клиента, </w:t>
      </w:r>
      <w:r w:rsidRPr="009440D9">
        <w:rPr>
          <w:rFonts w:ascii="Tahoma" w:eastAsia="Times New Roman" w:hAnsi="Tahoma" w:cs="Tahoma"/>
          <w:sz w:val="20"/>
          <w:szCs w:val="20"/>
        </w:rPr>
        <w:t>Исполнитель должен:</w:t>
      </w:r>
    </w:p>
    <w:p w14:paraId="65A4C69D" w14:textId="77777777" w:rsidR="00990327" w:rsidRDefault="00D63C96" w:rsidP="009440D9">
      <w:pPr>
        <w:numPr>
          <w:ilvl w:val="2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Реализовать </w:t>
      </w: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 заявкам от заказчика новые функциональные бизнес требования, доработки функций текущего Личного кабинета клиента во время действия договора, п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рогнозный объем работ по которым (в часах соответствующих специалистов) указан в Таблице 1.</w:t>
      </w:r>
    </w:p>
    <w:p w14:paraId="5F7AE14B" w14:textId="10F2A258" w:rsidR="00D63C96" w:rsidRPr="007E2FB8" w:rsidRDefault="00D63C96" w:rsidP="009440D9">
      <w:pPr>
        <w:tabs>
          <w:tab w:val="left" w:pos="1418"/>
        </w:tabs>
        <w:spacing w:after="0" w:line="240" w:lineRule="auto"/>
        <w:ind w:left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0821F2F6" w14:textId="474AD293" w:rsidR="00D63C96" w:rsidRDefault="00D63C96" w:rsidP="009440D9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 xml:space="preserve">Таблица №1 Прогнозный объем доработок по итогам уточнения требований бизнеса/законодательства </w:t>
      </w:r>
      <w:r w:rsidRPr="00DD2F62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 xml:space="preserve">в период </w:t>
      </w:r>
      <w:r w:rsidR="008200EA" w:rsidRPr="00DD2F62">
        <w:rPr>
          <w:rFonts w:ascii="Tahoma" w:eastAsia="Times New Roman" w:hAnsi="Tahoma" w:cs="Tahoma"/>
          <w:b/>
          <w:noProof/>
          <w:spacing w:val="-1"/>
          <w:sz w:val="20"/>
          <w:szCs w:val="20"/>
        </w:rPr>
        <w:t>действия Договора</w:t>
      </w:r>
    </w:p>
    <w:p w14:paraId="6B985B74" w14:textId="77777777" w:rsidR="00990327" w:rsidRPr="007E2FB8" w:rsidRDefault="00990327" w:rsidP="009440D9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tbl>
      <w:tblPr>
        <w:tblW w:w="10065" w:type="dxa"/>
        <w:tblInd w:w="-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835"/>
      </w:tblGrid>
      <w:tr w:rsidR="00D63C96" w:rsidRPr="007E2FB8" w14:paraId="4045DE08" w14:textId="77777777" w:rsidTr="00990327">
        <w:trPr>
          <w:cantSplit/>
          <w:trHeight w:val="525"/>
        </w:trPr>
        <w:tc>
          <w:tcPr>
            <w:tcW w:w="2410" w:type="dxa"/>
            <w:vAlign w:val="center"/>
            <w:hideMark/>
          </w:tcPr>
          <w:p w14:paraId="55B4BB19" w14:textId="77777777" w:rsidR="00D63C96" w:rsidRPr="007E2FB8" w:rsidRDefault="00DE7003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Э</w:t>
            </w:r>
            <w:r w:rsidR="00D63C96"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тап </w:t>
            </w:r>
            <w:r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2410" w:type="dxa"/>
            <w:vAlign w:val="center"/>
          </w:tcPr>
          <w:p w14:paraId="117AA393" w14:textId="77777777" w:rsidR="00D63C96" w:rsidRPr="007E2FB8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>Роль</w:t>
            </w:r>
            <w:r w:rsidR="00342650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 по виду работ</w:t>
            </w:r>
          </w:p>
        </w:tc>
        <w:tc>
          <w:tcPr>
            <w:tcW w:w="2410" w:type="dxa"/>
            <w:vAlign w:val="center"/>
          </w:tcPr>
          <w:p w14:paraId="28E1EAB0" w14:textId="77777777" w:rsidR="00D63C96" w:rsidRPr="007E2FB8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Прогноз часов</w:t>
            </w:r>
          </w:p>
        </w:tc>
        <w:tc>
          <w:tcPr>
            <w:tcW w:w="2835" w:type="dxa"/>
            <w:vAlign w:val="center"/>
            <w:hideMark/>
          </w:tcPr>
          <w:p w14:paraId="7DF522D2" w14:textId="77777777" w:rsidR="00D63C96" w:rsidRPr="007E2FB8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noProof/>
                <w:spacing w:val="-1"/>
                <w:sz w:val="20"/>
                <w:szCs w:val="20"/>
                <w:lang w:eastAsia="ru-RU"/>
              </w:rPr>
              <w:t xml:space="preserve"> Отчетные документы по договору </w:t>
            </w:r>
          </w:p>
        </w:tc>
      </w:tr>
      <w:tr w:rsidR="005863E2" w:rsidRPr="007E2FB8" w14:paraId="37B427D7" w14:textId="77777777" w:rsidTr="00990327">
        <w:trPr>
          <w:cantSplit/>
          <w:trHeight w:val="75"/>
        </w:trPr>
        <w:tc>
          <w:tcPr>
            <w:tcW w:w="2410" w:type="dxa"/>
            <w:vMerge w:val="restart"/>
            <w:vAlign w:val="center"/>
            <w:hideMark/>
          </w:tcPr>
          <w:p w14:paraId="5363A99A" w14:textId="27C5745A" w:rsidR="005863E2" w:rsidRPr="007E2FB8" w:rsidRDefault="005863E2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Доработки по итогам обследования и уточнения треб</w:t>
            </w:r>
            <w:r w:rsidR="00BF52D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ований бизнеса/законодательства</w:t>
            </w:r>
          </w:p>
          <w:p w14:paraId="316E6AD6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7405712D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</w:p>
          <w:p w14:paraId="0FD3B899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485D72C3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14:paraId="440890FC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vAlign w:val="center"/>
          </w:tcPr>
          <w:p w14:paraId="17AEEDD7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lastRenderedPageBreak/>
              <w:t>Разработчик бэкенд</w:t>
            </w:r>
          </w:p>
        </w:tc>
        <w:tc>
          <w:tcPr>
            <w:tcW w:w="2410" w:type="dxa"/>
            <w:vAlign w:val="center"/>
          </w:tcPr>
          <w:p w14:paraId="2CE6FFDD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816,00</w:t>
            </w:r>
          </w:p>
        </w:tc>
        <w:tc>
          <w:tcPr>
            <w:tcW w:w="2835" w:type="dxa"/>
            <w:vMerge w:val="restart"/>
            <w:vAlign w:val="center"/>
          </w:tcPr>
          <w:p w14:paraId="34F281F3" w14:textId="77777777" w:rsidR="005863E2" w:rsidRPr="007E2FB8" w:rsidRDefault="005863E2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1.Отчет о выполнении работ по согласованным заявкам.</w:t>
            </w:r>
          </w:p>
          <w:p w14:paraId="567017C0" w14:textId="77777777" w:rsidR="005863E2" w:rsidRPr="007E2FB8" w:rsidRDefault="005863E2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</w:t>
            </w:r>
          </w:p>
          <w:p w14:paraId="254BFDBD" w14:textId="77777777" w:rsidR="005863E2" w:rsidRPr="007E2FB8" w:rsidRDefault="005863E2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3.Инструкции. </w:t>
            </w:r>
          </w:p>
          <w:p w14:paraId="6F51FF18" w14:textId="195177E6" w:rsidR="005863E2" w:rsidRPr="007E2FB8" w:rsidRDefault="003E3B54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4.Акт выполненных работ. </w:t>
            </w:r>
          </w:p>
        </w:tc>
      </w:tr>
      <w:tr w:rsidR="005863E2" w:rsidRPr="007E2FB8" w14:paraId="2D33A1F0" w14:textId="77777777" w:rsidTr="00BE47EB">
        <w:trPr>
          <w:trHeight w:val="267"/>
        </w:trPr>
        <w:tc>
          <w:tcPr>
            <w:tcW w:w="2410" w:type="dxa"/>
            <w:vMerge/>
            <w:vAlign w:val="center"/>
            <w:hideMark/>
          </w:tcPr>
          <w:p w14:paraId="15694125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1F4DA59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Разработчик фронтэнд</w:t>
            </w:r>
          </w:p>
        </w:tc>
        <w:tc>
          <w:tcPr>
            <w:tcW w:w="2410" w:type="dxa"/>
            <w:vAlign w:val="center"/>
          </w:tcPr>
          <w:p w14:paraId="29693AC3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2835" w:type="dxa"/>
            <w:vMerge/>
            <w:vAlign w:val="center"/>
          </w:tcPr>
          <w:p w14:paraId="450007AF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F509D9B" w14:textId="77777777" w:rsidTr="00BE47EB">
        <w:trPr>
          <w:trHeight w:val="267"/>
        </w:trPr>
        <w:tc>
          <w:tcPr>
            <w:tcW w:w="2410" w:type="dxa"/>
            <w:vMerge/>
            <w:vAlign w:val="center"/>
          </w:tcPr>
          <w:p w14:paraId="30D8341A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153A0F5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Разработчик мобильных приложений</w:t>
            </w:r>
          </w:p>
        </w:tc>
        <w:tc>
          <w:tcPr>
            <w:tcW w:w="2410" w:type="dxa"/>
            <w:vAlign w:val="center"/>
          </w:tcPr>
          <w:p w14:paraId="3052DD34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815,00</w:t>
            </w:r>
          </w:p>
        </w:tc>
        <w:tc>
          <w:tcPr>
            <w:tcW w:w="2835" w:type="dxa"/>
            <w:vMerge/>
            <w:vAlign w:val="center"/>
          </w:tcPr>
          <w:p w14:paraId="75FCD3A7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933B86F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2BB51E5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741B181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Тим-лид</w:t>
            </w:r>
          </w:p>
        </w:tc>
        <w:tc>
          <w:tcPr>
            <w:tcW w:w="2410" w:type="dxa"/>
            <w:vAlign w:val="center"/>
          </w:tcPr>
          <w:p w14:paraId="2E43909C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835" w:type="dxa"/>
            <w:vMerge/>
            <w:vAlign w:val="center"/>
          </w:tcPr>
          <w:p w14:paraId="710F7621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7B7893B4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037829E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C9AD0D2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Дизайнер</w:t>
            </w:r>
          </w:p>
        </w:tc>
        <w:tc>
          <w:tcPr>
            <w:tcW w:w="2410" w:type="dxa"/>
            <w:vAlign w:val="center"/>
          </w:tcPr>
          <w:p w14:paraId="5A49F7EE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265,00</w:t>
            </w:r>
          </w:p>
        </w:tc>
        <w:tc>
          <w:tcPr>
            <w:tcW w:w="2835" w:type="dxa"/>
            <w:vMerge/>
            <w:vAlign w:val="center"/>
          </w:tcPr>
          <w:p w14:paraId="62B9582D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348F4A40" w14:textId="77777777" w:rsidTr="00BE47EB">
        <w:trPr>
          <w:trHeight w:val="315"/>
        </w:trPr>
        <w:tc>
          <w:tcPr>
            <w:tcW w:w="2410" w:type="dxa"/>
            <w:vMerge/>
            <w:vAlign w:val="center"/>
            <w:hideMark/>
          </w:tcPr>
          <w:p w14:paraId="5BC76D08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CAEA380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Тестировщик</w:t>
            </w:r>
          </w:p>
        </w:tc>
        <w:tc>
          <w:tcPr>
            <w:tcW w:w="2410" w:type="dxa"/>
            <w:vAlign w:val="center"/>
          </w:tcPr>
          <w:p w14:paraId="22C325F1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2835" w:type="dxa"/>
            <w:vMerge/>
            <w:vAlign w:val="center"/>
          </w:tcPr>
          <w:p w14:paraId="33934A1F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293E3B9D" w14:textId="77777777" w:rsidTr="003E3B54">
        <w:trPr>
          <w:trHeight w:val="75"/>
        </w:trPr>
        <w:tc>
          <w:tcPr>
            <w:tcW w:w="2410" w:type="dxa"/>
            <w:vMerge/>
            <w:vAlign w:val="center"/>
            <w:hideMark/>
          </w:tcPr>
          <w:p w14:paraId="78203B8F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799D3A4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  <w:t>Руководитель проекта</w:t>
            </w:r>
          </w:p>
        </w:tc>
        <w:tc>
          <w:tcPr>
            <w:tcW w:w="2410" w:type="dxa"/>
            <w:vAlign w:val="center"/>
          </w:tcPr>
          <w:p w14:paraId="3358E344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149,00</w:t>
            </w:r>
          </w:p>
        </w:tc>
        <w:tc>
          <w:tcPr>
            <w:tcW w:w="2835" w:type="dxa"/>
            <w:vMerge/>
            <w:vAlign w:val="center"/>
          </w:tcPr>
          <w:p w14:paraId="74137361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63E2" w:rsidRPr="007E2FB8" w14:paraId="14819900" w14:textId="77777777" w:rsidTr="00BE47EB">
        <w:trPr>
          <w:trHeight w:val="315"/>
        </w:trPr>
        <w:tc>
          <w:tcPr>
            <w:tcW w:w="2410" w:type="dxa"/>
            <w:vAlign w:val="center"/>
          </w:tcPr>
          <w:p w14:paraId="5381B4C0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10" w:type="dxa"/>
          </w:tcPr>
          <w:p w14:paraId="320004DD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5C76754" w14:textId="77777777" w:rsidR="005863E2" w:rsidRDefault="005863E2" w:rsidP="009440D9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3 220,00</w:t>
            </w:r>
          </w:p>
        </w:tc>
        <w:tc>
          <w:tcPr>
            <w:tcW w:w="2835" w:type="dxa"/>
            <w:vAlign w:val="center"/>
          </w:tcPr>
          <w:p w14:paraId="0DD3E194" w14:textId="77777777" w:rsidR="005863E2" w:rsidRPr="007E2FB8" w:rsidRDefault="005863E2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AD74B3F" w14:textId="77777777" w:rsidR="00D63C96" w:rsidRPr="007E2FB8" w:rsidRDefault="00D63C96" w:rsidP="009440D9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406E9D35" w14:textId="77777777" w:rsidR="002F292E" w:rsidRDefault="002B32BB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В рамках данных </w:t>
      </w:r>
      <w:r w:rsidR="002F292E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доработок </w:t>
      </w:r>
      <w:r>
        <w:rPr>
          <w:rFonts w:ascii="Tahoma" w:eastAsia="Times New Roman" w:hAnsi="Tahoma" w:cs="Tahoma"/>
          <w:noProof/>
          <w:spacing w:val="-1"/>
          <w:sz w:val="20"/>
          <w:szCs w:val="20"/>
        </w:rPr>
        <w:t>не могут выполняться работы по разработке и в</w:t>
      </w:r>
      <w:r w:rsidR="002F292E">
        <w:rPr>
          <w:rFonts w:ascii="Tahoma" w:eastAsia="Times New Roman" w:hAnsi="Tahoma" w:cs="Tahoma"/>
          <w:noProof/>
          <w:spacing w:val="-1"/>
          <w:sz w:val="20"/>
          <w:szCs w:val="20"/>
        </w:rPr>
        <w:t>недрению следующих функциональных модулей и работы по обеспечению взаимодействию этих модулей с существующим ПО Личного кабинета клиента:</w:t>
      </w:r>
    </w:p>
    <w:p w14:paraId="6E91D49D" w14:textId="77777777" w:rsidR="002F292E" w:rsidRPr="007E2FB8" w:rsidRDefault="002F292E" w:rsidP="009440D9">
      <w:pPr>
        <w:numPr>
          <w:ilvl w:val="0"/>
          <w:numId w:val="8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расширенной функциональности «Личного кабинета».</w:t>
      </w:r>
    </w:p>
    <w:p w14:paraId="6B968D7C" w14:textId="77777777" w:rsidR="002F292E" w:rsidRPr="007E2FB8" w:rsidRDefault="002F292E" w:rsidP="009440D9">
      <w:pPr>
        <w:numPr>
          <w:ilvl w:val="0"/>
          <w:numId w:val="8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7E2FB8">
        <w:rPr>
          <w:rFonts w:ascii="Tahoma" w:eastAsia="Times New Roman" w:hAnsi="Tahoma" w:cs="Tahoma"/>
          <w:bCs/>
          <w:sz w:val="20"/>
          <w:szCs w:val="20"/>
          <w:lang w:eastAsia="ru-RU"/>
        </w:rPr>
        <w:t>Модуль автоматического тестирования обновлений «Личного кабинета».</w:t>
      </w:r>
    </w:p>
    <w:p w14:paraId="773A5637" w14:textId="3D681F4F" w:rsidR="001C6D5C" w:rsidRPr="001C6D5C" w:rsidRDefault="001C6D5C" w:rsidP="009440D9">
      <w:pPr>
        <w:tabs>
          <w:tab w:val="left" w:pos="1418"/>
        </w:tabs>
        <w:spacing w:after="0" w:line="240" w:lineRule="auto"/>
        <w:ind w:firstLine="709"/>
        <w:rPr>
          <w:color w:val="1F497D"/>
        </w:rPr>
      </w:pPr>
      <w:r w:rsidRPr="001C6D5C">
        <w:rPr>
          <w:rFonts w:ascii="Tahoma" w:hAnsi="Tahoma" w:cs="Tahoma"/>
          <w:spacing w:val="-1"/>
          <w:sz w:val="20"/>
          <w:szCs w:val="20"/>
        </w:rPr>
        <w:t>Трудозатраты специалистов с ролями «тим-лид», «руководитель проекта» в рамках каждой заявки не должны превышать 5% от суммарного количества трудозатрат по каждой роли</w:t>
      </w:r>
      <w:r>
        <w:rPr>
          <w:color w:val="1F497D"/>
        </w:rPr>
        <w:t>.</w:t>
      </w:r>
    </w:p>
    <w:p w14:paraId="7D674BA2" w14:textId="77777777" w:rsidR="00D63C96" w:rsidRPr="007E2FB8" w:rsidRDefault="00D63C96" w:rsidP="009440D9">
      <w:pPr>
        <w:numPr>
          <w:ilvl w:val="2"/>
          <w:numId w:val="8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Общий объем трудозатрат на в</w:t>
      </w:r>
      <w:r w:rsidR="00DE7003">
        <w:rPr>
          <w:rFonts w:ascii="Tahoma" w:eastAsia="Times New Roman" w:hAnsi="Tahoma" w:cs="Tahoma"/>
          <w:noProof/>
          <w:spacing w:val="-1"/>
          <w:sz w:val="20"/>
          <w:szCs w:val="20"/>
        </w:rPr>
        <w:t>ыполнение работ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Исполнителем в рамках п.2.2. договора не должен превышать указанного в Таблице 1. </w:t>
      </w:r>
    </w:p>
    <w:p w14:paraId="7ECD7DA9" w14:textId="77777777" w:rsidR="00D63C96" w:rsidRPr="007E2FB8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Указанный объем тр</w:t>
      </w:r>
      <w:r w:rsidR="00DE7003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удозатрат в разрезе видов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 может быть изменен без заключения дополнительн</w:t>
      </w:r>
      <w:r w:rsidR="00256C74">
        <w:rPr>
          <w:rFonts w:ascii="Tahoma" w:eastAsia="Times New Roman" w:hAnsi="Tahoma" w:cs="Tahoma"/>
          <w:noProof/>
          <w:spacing w:val="-1"/>
          <w:sz w:val="20"/>
          <w:szCs w:val="20"/>
        </w:rPr>
        <w:t>ого соглашения по согласованию о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беих сторон посредством замены одних специалистов на других из перечня кадровых ресурсов, зафиксированных в договоре по указанным в договоре ставкам, без </w:t>
      </w:r>
      <w:r w:rsidR="005E2577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изменения общей стоимости 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работ.</w:t>
      </w:r>
    </w:p>
    <w:p w14:paraId="2C5AA752" w14:textId="77777777" w:rsidR="00D63C96" w:rsidRPr="007E2FB8" w:rsidRDefault="00D63C96" w:rsidP="009440D9">
      <w:pPr>
        <w:spacing w:after="0" w:line="240" w:lineRule="auto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2CD1B00F" w14:textId="03EC0F9B" w:rsidR="00D63C96" w:rsidRDefault="009440D9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b/>
          <w:caps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ТРЕБОВАНИЯ</w:t>
      </w:r>
      <w:r w:rsidR="00D63C96" w:rsidRPr="007E2FB8">
        <w:rPr>
          <w:rFonts w:ascii="Tahoma" w:eastAsia="Times New Roman" w:hAnsi="Tahoma" w:cs="Tahoma"/>
          <w:b/>
          <w:caps/>
          <w:sz w:val="20"/>
          <w:szCs w:val="20"/>
        </w:rPr>
        <w:t xml:space="preserve"> к результатам работ </w:t>
      </w:r>
    </w:p>
    <w:p w14:paraId="2575642A" w14:textId="77777777" w:rsidR="003E3B54" w:rsidRPr="007E2FB8" w:rsidRDefault="003E3B54" w:rsidP="009440D9">
      <w:pPr>
        <w:spacing w:after="0" w:line="240" w:lineRule="auto"/>
        <w:ind w:left="360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14:paraId="035BFCEE" w14:textId="49F04456" w:rsidR="00D63C96" w:rsidRPr="009440D9" w:rsidRDefault="00D63C9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40D9">
        <w:rPr>
          <w:rFonts w:ascii="Tahoma" w:eastAsia="Times New Roman" w:hAnsi="Tahoma" w:cs="Tahoma"/>
          <w:b/>
          <w:sz w:val="20"/>
          <w:szCs w:val="20"/>
        </w:rPr>
        <w:t>В рамках выполнения работ Исполнитель должен обеспечить:</w:t>
      </w:r>
    </w:p>
    <w:p w14:paraId="7B02E2E4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Подготовку и согласование с Заказчиком детального плана-графика реализации проекта и устава проекта не позднее 10 календарных дней с даты подписания договора. План-график работ должен включать в себя основные этапы/подэтапы работ и все работы внутри каждого из этапов/подэтапов. План-график работ регламентирует этапы/подэтапы работ и все работы внутри каждого из них, фиксирует результат по каждому пункту работ и является приложением к Договору. </w:t>
      </w:r>
    </w:p>
    <w:p w14:paraId="38C73A04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Детальный план график должен быть актуализирован не реже 1 раза в месяц на встречах рабочих групп. </w:t>
      </w:r>
    </w:p>
    <w:p w14:paraId="4E098897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Разработку (доработку) программного обеспечения функциональных модулей Личного кабинета в соответствии с требованиями настоящего Технического задания, уточнений в соответствии с п. 2.1.3 и надлежащего качества.</w:t>
      </w:r>
    </w:p>
    <w:p w14:paraId="5EC9DA3A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Разработку инструкций пользователя и обучающих материалов для сотрудников службы технической поддержки Заказчика.</w:t>
      </w:r>
    </w:p>
    <w:p w14:paraId="00C5C6F4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Передачу всей документации Заказчику в электронном виде по результатам ее согласования. Каждый документ должен проходить последовательно два этапа – согласование и утверждение Заказчиком. </w:t>
      </w:r>
    </w:p>
    <w:p w14:paraId="3E6E36FD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Приемку Заказчиком разработанной Системы или ее подсистем по результатам приемо-сдаточных испытаний.</w:t>
      </w:r>
    </w:p>
    <w:p w14:paraId="2540522B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Ввод Системы в опытную и опытно-промышленную эксплуатацию при отсутствии критичных ошибок и сбоев, выявленных в процессе тестирования.</w:t>
      </w:r>
    </w:p>
    <w:p w14:paraId="2F9CFAC9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Наличие документации на все компоненты Системы, описывающую внутреннее устройство, способы использования и администрирования. Данная документация так же должна быть передана Заказчику.</w:t>
      </w:r>
    </w:p>
    <w:p w14:paraId="344DCF94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Сохранение быстродействия и доступности системы после выполнения любых доработок на уровне не ниже тех, которые достигаются на дату заключения договора.</w:t>
      </w:r>
    </w:p>
    <w:p w14:paraId="28214373" w14:textId="77777777" w:rsidR="00D63C96" w:rsidRPr="007E2FB8" w:rsidRDefault="00D63C96" w:rsidP="009440D9">
      <w:pPr>
        <w:numPr>
          <w:ilvl w:val="0"/>
          <w:numId w:val="8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Время загрузки личного кабинета клиента должно быть не ниже времени загрузки версий Личного кабинета на дату заключения договора: физических лиц, юридических лиц, принципалов для подключенных к аккаунту: 1, 3, 5 лицевых счетов (договоров) для:</w:t>
      </w:r>
    </w:p>
    <w:p w14:paraId="1F254EB9" w14:textId="77777777" w:rsidR="00D63C96" w:rsidRPr="007E2FB8" w:rsidRDefault="00D63C96" w:rsidP="009440D9">
      <w:pPr>
        <w:numPr>
          <w:ilvl w:val="0"/>
          <w:numId w:val="8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WEB-версии;</w:t>
      </w:r>
    </w:p>
    <w:p w14:paraId="7549CEAB" w14:textId="77777777" w:rsidR="00D63C96" w:rsidRPr="007E2FB8" w:rsidRDefault="00D63C96" w:rsidP="009440D9">
      <w:pPr>
        <w:numPr>
          <w:ilvl w:val="0"/>
          <w:numId w:val="8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Мобильное приложение Android;</w:t>
      </w:r>
    </w:p>
    <w:p w14:paraId="2B8A708E" w14:textId="77777777" w:rsidR="00D63C96" w:rsidRPr="007E2FB8" w:rsidRDefault="00D63C96" w:rsidP="009440D9">
      <w:pPr>
        <w:numPr>
          <w:ilvl w:val="0"/>
          <w:numId w:val="8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Мобильное приложение IOS;</w:t>
      </w:r>
    </w:p>
    <w:p w14:paraId="790CC9EE" w14:textId="77777777" w:rsidR="00D63C96" w:rsidRPr="007E2FB8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7E2FB8">
        <w:rPr>
          <w:rFonts w:ascii="Tahoma" w:hAnsi="Tahoma" w:cs="Tahoma"/>
          <w:sz w:val="20"/>
          <w:szCs w:val="20"/>
          <w:lang w:eastAsia="ru-RU"/>
        </w:rPr>
        <w:t>Время загрузки указанных версий Личного кабинета на дату заключения договора должна быть измерена совместно с представителями Заказчика и зафиксирована соответствующим протоколом, подписанным с двух сторон.</w:t>
      </w:r>
    </w:p>
    <w:p w14:paraId="7AABA133" w14:textId="77777777" w:rsidR="00D63C96" w:rsidRPr="007E2FB8" w:rsidRDefault="00D63C96" w:rsidP="009440D9">
      <w:pPr>
        <w:spacing w:after="0" w:line="240" w:lineRule="auto"/>
        <w:ind w:left="78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54178B" w14:textId="3B448200" w:rsidR="00D63C96" w:rsidRPr="007E2FB8" w:rsidRDefault="00D63C9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1" w:name="_Toc81308837"/>
      <w:r w:rsidRPr="007E2FB8">
        <w:rPr>
          <w:rFonts w:ascii="Tahoma" w:eastAsia="Times New Roman" w:hAnsi="Tahoma" w:cs="Tahoma"/>
          <w:b/>
          <w:sz w:val="20"/>
          <w:szCs w:val="20"/>
        </w:rPr>
        <w:t>Требования к организации сдачи работ</w:t>
      </w:r>
      <w:bookmarkEnd w:id="1"/>
      <w:r w:rsidR="003E3B54">
        <w:rPr>
          <w:rFonts w:ascii="Tahoma" w:eastAsia="Times New Roman" w:hAnsi="Tahoma" w:cs="Tahoma"/>
          <w:b/>
          <w:sz w:val="20"/>
          <w:szCs w:val="20"/>
        </w:rPr>
        <w:t>:</w:t>
      </w:r>
    </w:p>
    <w:p w14:paraId="2617E645" w14:textId="16BC2F44" w:rsidR="00D63C96" w:rsidRPr="007E2FB8" w:rsidRDefault="00D63C96" w:rsidP="009440D9">
      <w:pPr>
        <w:pStyle w:val="ac"/>
        <w:numPr>
          <w:ilvl w:val="2"/>
          <w:numId w:val="97"/>
        </w:numPr>
        <w:tabs>
          <w:tab w:val="left" w:pos="1418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Общие требования к организации разработки (доработки) модулей Системы:</w:t>
      </w:r>
    </w:p>
    <w:p w14:paraId="7DE9B66F" w14:textId="77777777" w:rsidR="00D63C96" w:rsidRPr="007E2FB8" w:rsidRDefault="00D63C96" w:rsidP="009440D9">
      <w:pPr>
        <w:pStyle w:val="ac"/>
        <w:numPr>
          <w:ilvl w:val="0"/>
          <w:numId w:val="93"/>
        </w:numPr>
        <w:tabs>
          <w:tab w:val="left" w:pos="1418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lastRenderedPageBreak/>
        <w:t>Исполнитель перед началом разработки (доработки) модулей Системы должен согласовать требования с Заказчиком, в том числе в случае уточнения требований в соответствии с п. 2.1.3, провести оценку трудозатрат, сроков предоставления (демонстрации) промежуточных и конечных результатов Заказчику, также согласовать их с Заказчиком.</w:t>
      </w:r>
    </w:p>
    <w:p w14:paraId="0A08CA92" w14:textId="77777777" w:rsidR="00D63C96" w:rsidRPr="007E2FB8" w:rsidRDefault="00D63C96" w:rsidP="009440D9">
      <w:pPr>
        <w:pStyle w:val="ac"/>
        <w:numPr>
          <w:ilvl w:val="0"/>
          <w:numId w:val="93"/>
        </w:numPr>
        <w:tabs>
          <w:tab w:val="left" w:pos="1418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Исполнитель осуществляет разработку (доработку) и тестирование ПО модулям Системы на своих программно-аппаратных средствах, готовит пакет обновлений ПО Системы и передает его Заказчику для установки на тестовой среде Системы.</w:t>
      </w:r>
    </w:p>
    <w:p w14:paraId="0E4FFB77" w14:textId="29EB9D8C" w:rsidR="00D63C96" w:rsidRPr="007E2FB8" w:rsidRDefault="00D63C96" w:rsidP="009440D9">
      <w:pPr>
        <w:pStyle w:val="ac"/>
        <w:numPr>
          <w:ilvl w:val="0"/>
          <w:numId w:val="93"/>
        </w:numPr>
        <w:tabs>
          <w:tab w:val="left" w:pos="1418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Заказчик проводит </w:t>
      </w:r>
      <w:r w:rsidRPr="007E2FB8">
        <w:rPr>
          <w:rFonts w:ascii="Tahoma" w:hAnsi="Tahoma" w:cs="Tahoma"/>
          <w:sz w:val="20"/>
          <w:szCs w:val="20"/>
          <w:lang w:val="en-US"/>
        </w:rPr>
        <w:t>code</w:t>
      </w:r>
      <w:r w:rsidRPr="007E2FB8">
        <w:rPr>
          <w:rFonts w:ascii="Tahoma" w:hAnsi="Tahoma" w:cs="Tahoma"/>
          <w:sz w:val="20"/>
          <w:szCs w:val="20"/>
        </w:rPr>
        <w:t>-</w:t>
      </w:r>
      <w:r w:rsidRPr="007E2FB8">
        <w:rPr>
          <w:rFonts w:ascii="Tahoma" w:hAnsi="Tahoma" w:cs="Tahoma"/>
          <w:sz w:val="20"/>
          <w:szCs w:val="20"/>
          <w:lang w:val="en-US"/>
        </w:rPr>
        <w:t>review</w:t>
      </w:r>
      <w:r w:rsidRPr="007E2FB8">
        <w:rPr>
          <w:rFonts w:ascii="Tahoma" w:hAnsi="Tahoma" w:cs="Tahoma"/>
          <w:sz w:val="20"/>
          <w:szCs w:val="20"/>
        </w:rPr>
        <w:t xml:space="preserve"> пакет обновлений с разработанным (доработанным) ПО</w:t>
      </w:r>
      <w:r w:rsidR="003E3B54">
        <w:rPr>
          <w:rFonts w:ascii="Tahoma" w:hAnsi="Tahoma" w:cs="Tahoma"/>
          <w:sz w:val="20"/>
          <w:szCs w:val="20"/>
        </w:rPr>
        <w:t xml:space="preserve"> </w:t>
      </w:r>
      <w:r w:rsidRPr="007E2FB8">
        <w:rPr>
          <w:rFonts w:ascii="Tahoma" w:hAnsi="Tahoma" w:cs="Tahoma"/>
          <w:sz w:val="20"/>
          <w:szCs w:val="20"/>
        </w:rPr>
        <w:t>модулей Системы, осуществляет «слияние» разработанного (доработанного) Исполнителем ПО модулей с разработанными (доработанным) собственными силами Заказчика ПО Системы, устанавливает на тестовой среде Системы и проводит тестирование. По итогам тестирования составляется протокол. При наличии замечаний они должны быть зафиксированы и с Заказчиком согласованы сроки их устранения.</w:t>
      </w:r>
    </w:p>
    <w:p w14:paraId="2D6EAF17" w14:textId="77777777" w:rsidR="00D63C96" w:rsidRPr="007E2FB8" w:rsidRDefault="00D63C96" w:rsidP="009440D9">
      <w:pPr>
        <w:pStyle w:val="ac"/>
        <w:numPr>
          <w:ilvl w:val="2"/>
          <w:numId w:val="97"/>
        </w:numPr>
        <w:tabs>
          <w:tab w:val="left" w:pos="1418"/>
        </w:tabs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>Исполнитель должен разработать, согласовать с Заказчиком план-график и обеспечить предоставление (демонстрацию) Заказчику промежуточных результатов разработки (доработки) модулей Системы до проведения приемо-сдаточных испытаний.</w:t>
      </w:r>
    </w:p>
    <w:p w14:paraId="0A3FDB4D" w14:textId="77777777" w:rsidR="00D63C96" w:rsidRPr="007E2FB8" w:rsidRDefault="00D63C96" w:rsidP="009440D9">
      <w:pPr>
        <w:numPr>
          <w:ilvl w:val="2"/>
          <w:numId w:val="9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Силами Исполнителя в срок до перевода подсистем в опытную и опытно-промышленную эксплуатацию должны быть выполнены следующие работы:</w:t>
      </w:r>
    </w:p>
    <w:p w14:paraId="4ECCD98F" w14:textId="77777777" w:rsidR="00D63C96" w:rsidRPr="007E2FB8" w:rsidRDefault="00D63C96" w:rsidP="009440D9">
      <w:pPr>
        <w:numPr>
          <w:ilvl w:val="0"/>
          <w:numId w:val="7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Подготовлены требования к аппаратно-программной платформе для размещения Системы в соответствии с требованиями Проектного решения на Систему.</w:t>
      </w:r>
    </w:p>
    <w:p w14:paraId="23C332D2" w14:textId="77777777" w:rsidR="00D63C96" w:rsidRPr="007E2FB8" w:rsidRDefault="00D63C96" w:rsidP="009440D9">
      <w:pPr>
        <w:numPr>
          <w:ilvl w:val="0"/>
          <w:numId w:val="7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Проведено консультирование сотрудников Заказчика по работе с Системой. Формат консультирования – вебинар. </w:t>
      </w:r>
    </w:p>
    <w:p w14:paraId="12815D09" w14:textId="77777777" w:rsidR="00D63C96" w:rsidRPr="007E2FB8" w:rsidRDefault="00D63C96" w:rsidP="009440D9">
      <w:pPr>
        <w:numPr>
          <w:ilvl w:val="2"/>
          <w:numId w:val="9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Обязательные условия для начала тестирования и приемки работ:</w:t>
      </w:r>
    </w:p>
    <w:p w14:paraId="07DAE556" w14:textId="77777777" w:rsidR="00D63C96" w:rsidRPr="007E2FB8" w:rsidRDefault="00D63C96" w:rsidP="009440D9">
      <w:pPr>
        <w:numPr>
          <w:ilvl w:val="0"/>
          <w:numId w:val="7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всей необходимой документации;</w:t>
      </w:r>
    </w:p>
    <w:p w14:paraId="739CB728" w14:textId="77777777" w:rsidR="00D63C96" w:rsidRPr="007E2FB8" w:rsidRDefault="00D63C96" w:rsidP="009440D9">
      <w:pPr>
        <w:numPr>
          <w:ilvl w:val="0"/>
          <w:numId w:val="7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подключения к тестовому стенду Заказчика для функционального тестирования;</w:t>
      </w:r>
    </w:p>
    <w:p w14:paraId="5E2B6C18" w14:textId="77777777" w:rsidR="00D63C96" w:rsidRPr="007E2FB8" w:rsidRDefault="00D63C96" w:rsidP="009440D9">
      <w:pPr>
        <w:numPr>
          <w:ilvl w:val="0"/>
          <w:numId w:val="7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законченность разработки требуемого функционала;</w:t>
      </w:r>
    </w:p>
    <w:p w14:paraId="42DECA95" w14:textId="77777777" w:rsidR="00D63C96" w:rsidRPr="007E2FB8" w:rsidRDefault="00D63C96" w:rsidP="009440D9">
      <w:pPr>
        <w:numPr>
          <w:ilvl w:val="0"/>
          <w:numId w:val="7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готовность методики приемо-сдаточных испытаний.</w:t>
      </w:r>
    </w:p>
    <w:p w14:paraId="780E8540" w14:textId="77777777" w:rsidR="00D63C96" w:rsidRPr="007E2FB8" w:rsidRDefault="00D63C96" w:rsidP="009440D9">
      <w:pPr>
        <w:numPr>
          <w:ilvl w:val="2"/>
          <w:numId w:val="9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Применяются следующие критерии успешности тестирования.</w:t>
      </w:r>
    </w:p>
    <w:p w14:paraId="601AE142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Функциональность проверена (верифицирована) на соответствие ее реализации техническим и функциональным требованиям.</w:t>
      </w:r>
    </w:p>
    <w:p w14:paraId="0240884F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запланированные виды тестирования выполнены в полном объеме;</w:t>
      </w:r>
    </w:p>
    <w:p w14:paraId="00B9DE53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тестовые сценарии, подготовленные для тестирования данного решения, выполнены со статусом «Успешно» (отсутствуют тестовые сценарии, которые не запускались вообще или выполнены не полностью).</w:t>
      </w:r>
    </w:p>
    <w:p w14:paraId="7592BC4A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Для всех обнаруженных ошибок заведены дефекты в системе баг-трекинга, представляемой Исполнителем.</w:t>
      </w:r>
    </w:p>
    <w:p w14:paraId="194E652E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Отсутствуют неисправленные критичные дефекты.</w:t>
      </w:r>
    </w:p>
    <w:p w14:paraId="6F8C5792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исправления.</w:t>
      </w:r>
    </w:p>
    <w:p w14:paraId="76086F47" w14:textId="77777777" w:rsidR="00D63C96" w:rsidRPr="007E2FB8" w:rsidRDefault="00D63C96" w:rsidP="009440D9">
      <w:pPr>
        <w:numPr>
          <w:ilvl w:val="0"/>
          <w:numId w:val="7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Приемочное тестирования выполнено Заказчиком и официально признано успешным.</w:t>
      </w:r>
    </w:p>
    <w:p w14:paraId="3CA1DEB8" w14:textId="77777777" w:rsidR="00D63C96" w:rsidRPr="007E2FB8" w:rsidRDefault="00D63C96" w:rsidP="009440D9">
      <w:pPr>
        <w:numPr>
          <w:ilvl w:val="2"/>
          <w:numId w:val="9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Работы считаются успешно выполненными, если выполняются все нижеприведенные условия.</w:t>
      </w:r>
    </w:p>
    <w:p w14:paraId="28EA1049" w14:textId="77777777" w:rsidR="00D63C96" w:rsidRPr="007E2FB8" w:rsidRDefault="00D63C96" w:rsidP="009440D9">
      <w:pPr>
        <w:numPr>
          <w:ilvl w:val="0"/>
          <w:numId w:val="8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Все разработанные проектные документы согласованы и утверждены Заказчиком;</w:t>
      </w:r>
    </w:p>
    <w:p w14:paraId="367F9963" w14:textId="77777777" w:rsidR="00D63C96" w:rsidRPr="007E2FB8" w:rsidRDefault="00D63C96" w:rsidP="009440D9">
      <w:pPr>
        <w:numPr>
          <w:ilvl w:val="0"/>
          <w:numId w:val="8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Результаты выполненных работ соответствуют заявленной проектной документации;</w:t>
      </w:r>
    </w:p>
    <w:p w14:paraId="582C2EC6" w14:textId="77777777" w:rsidR="00D63C96" w:rsidRPr="007E2FB8" w:rsidRDefault="00D63C96" w:rsidP="009440D9">
      <w:pPr>
        <w:numPr>
          <w:ilvl w:val="0"/>
          <w:numId w:val="8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Результаты выполненных работ разработаны и переданы Заказчику;</w:t>
      </w:r>
    </w:p>
    <w:p w14:paraId="320B4A88" w14:textId="77777777" w:rsidR="00D63C96" w:rsidRPr="007E2FB8" w:rsidRDefault="00D63C96" w:rsidP="009440D9">
      <w:pPr>
        <w:numPr>
          <w:ilvl w:val="0"/>
          <w:numId w:val="8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Работы выполнены своевременно, соответствуют срокам выполнения;</w:t>
      </w:r>
    </w:p>
    <w:p w14:paraId="76370CC2" w14:textId="77777777" w:rsidR="00D63C96" w:rsidRPr="007E2FB8" w:rsidRDefault="00D63C96" w:rsidP="009440D9">
      <w:pPr>
        <w:numPr>
          <w:ilvl w:val="0"/>
          <w:numId w:val="8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На приемо-сдаточных испытаниях не обнаружены дефекты высшего и высокого приоритета. Дефекты высшего и высокого приоритета должны быть исправлены Исполнителем не более чем за десять рабочих дней с момента предоставления Заказчиком списка дефектов.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дефектов.</w:t>
      </w:r>
    </w:p>
    <w:p w14:paraId="38F16803" w14:textId="77777777" w:rsidR="00D63C96" w:rsidRPr="007E2FB8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</w:p>
    <w:p w14:paraId="2030068B" w14:textId="77777777" w:rsidR="00D63C96" w:rsidRPr="007E2FB8" w:rsidRDefault="00D63C9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</w:rPr>
        <w:t>Порядок в</w:t>
      </w:r>
      <w:r w:rsidR="00920A7A">
        <w:rPr>
          <w:rFonts w:ascii="Tahoma" w:eastAsia="Times New Roman" w:hAnsi="Tahoma" w:cs="Tahoma"/>
          <w:b/>
          <w:sz w:val="20"/>
          <w:szCs w:val="20"/>
        </w:rPr>
        <w:t>ыполнения работ</w:t>
      </w:r>
      <w:r w:rsidRPr="007E2FB8">
        <w:rPr>
          <w:rFonts w:ascii="Tahoma" w:eastAsia="Times New Roman" w:hAnsi="Tahoma" w:cs="Tahoma"/>
          <w:sz w:val="20"/>
          <w:szCs w:val="20"/>
        </w:rPr>
        <w:t>:</w:t>
      </w:r>
    </w:p>
    <w:p w14:paraId="29CB46BC" w14:textId="77777777" w:rsidR="00D63C96" w:rsidRPr="007E2FB8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>Работы, из п.1.1. выполняются и принимаются по этапам/подэтапам, в соответствии с договором. По согласованию Сторон без заключения Дополнительных соглашений допускается на</w:t>
      </w:r>
      <w:r w:rsidR="00920A7A">
        <w:rPr>
          <w:rFonts w:ascii="Tahoma" w:eastAsia="Times New Roman" w:hAnsi="Tahoma" w:cs="Tahoma"/>
          <w:noProof/>
          <w:spacing w:val="-1"/>
          <w:sz w:val="20"/>
          <w:szCs w:val="20"/>
        </w:rPr>
        <w:t>чинать и завершать работы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по этапам/подэтапам досрочно.</w:t>
      </w:r>
    </w:p>
    <w:p w14:paraId="76656D64" w14:textId="77777777" w:rsidR="00D63C96" w:rsidRPr="007E2FB8" w:rsidRDefault="00D63C96" w:rsidP="009440D9">
      <w:pPr>
        <w:pStyle w:val="af5"/>
        <w:tabs>
          <w:tab w:val="left" w:pos="1418"/>
        </w:tabs>
        <w:spacing w:after="0" w:line="240" w:lineRule="auto"/>
        <w:ind w:firstLine="709"/>
        <w:jc w:val="both"/>
        <w:rPr>
          <w:rFonts w:ascii="Tahoma" w:hAnsi="Tahoma" w:cs="Tahoma"/>
          <w:noProof/>
          <w:spacing w:val="-1"/>
          <w:sz w:val="20"/>
          <w:szCs w:val="20"/>
        </w:rPr>
      </w:pPr>
      <w:r w:rsidRPr="007E2FB8">
        <w:rPr>
          <w:rFonts w:ascii="Tahoma" w:hAnsi="Tahoma" w:cs="Tahoma"/>
          <w:noProof/>
          <w:spacing w:val="-1"/>
          <w:sz w:val="20"/>
          <w:szCs w:val="20"/>
        </w:rPr>
        <w:t>При этом Исполнитель должен предусмотреть предоставление  (демонстрацию) промежуточных результатов разработки (доработки) модулей Системы Заказчику в соответствии с п. 3.2.2.</w:t>
      </w:r>
    </w:p>
    <w:p w14:paraId="42965932" w14:textId="77777777" w:rsidR="00D63C96" w:rsidRPr="007E2FB8" w:rsidRDefault="00920A7A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>
        <w:rPr>
          <w:rFonts w:ascii="Tahoma" w:eastAsia="Times New Roman" w:hAnsi="Tahoma" w:cs="Tahoma"/>
          <w:noProof/>
          <w:spacing w:val="-1"/>
          <w:sz w:val="20"/>
          <w:szCs w:val="20"/>
        </w:rPr>
        <w:t>Работы</w:t>
      </w:r>
      <w:r w:rsidR="00D63C96"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из п.2.2.  оказываются по заявкам АО «ЭнергосбыТ Плюс», направленным специалистами АО «ЭнергосбыТ Плюс» по электронной почте по задачам, поставленным АО «ЭнергосбыТ Плюс» в системе постановки задач  (битрикс).</w:t>
      </w:r>
    </w:p>
    <w:p w14:paraId="1CE8A60A" w14:textId="77777777" w:rsidR="00D63C96" w:rsidRPr="007E2FB8" w:rsidRDefault="00D63C96" w:rsidP="009440D9">
      <w:pPr>
        <w:tabs>
          <w:tab w:val="left" w:pos="1418"/>
        </w:tabs>
        <w:spacing w:after="0" w:line="240" w:lineRule="auto"/>
        <w:ind w:firstLine="709"/>
        <w:jc w:val="both"/>
        <w:rPr>
          <w:rFonts w:ascii="Tahoma" w:eastAsia="Times New Roman" w:hAnsi="Tahoma" w:cs="Tahoma"/>
          <w:noProof/>
          <w:spacing w:val="-1"/>
          <w:sz w:val="20"/>
          <w:szCs w:val="20"/>
        </w:rPr>
      </w:pP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По каждой задаче, поставленной Исполнителю Заказчиком в соответствии с п.2.2.1 Стороны предварительно оценивают плановый объем трудозатрат, который не может быть превышен Исполнителем в рамках договора. Полученный объем трудозатрат согласовывают обеими Сторонами. Только после получения </w:t>
      </w:r>
      <w:r w:rsidR="00E1641E">
        <w:rPr>
          <w:rFonts w:ascii="Tahoma" w:eastAsia="Times New Roman" w:hAnsi="Tahoma" w:cs="Tahoma"/>
          <w:noProof/>
          <w:spacing w:val="-1"/>
          <w:sz w:val="20"/>
          <w:szCs w:val="20"/>
        </w:rPr>
        <w:t>согласования от Заказчика работа отдается Исполнителю</w:t>
      </w:r>
      <w:r w:rsidRPr="007E2FB8">
        <w:rPr>
          <w:rFonts w:ascii="Tahoma" w:eastAsia="Times New Roman" w:hAnsi="Tahoma" w:cs="Tahoma"/>
          <w:noProof/>
          <w:spacing w:val="-1"/>
          <w:sz w:val="20"/>
          <w:szCs w:val="20"/>
        </w:rPr>
        <w:t xml:space="preserve"> в работу. В случае, если при уточнении задачи и выявлении дополнительных требований, Исполнитель прогнозирует превышение предварительно согласованного объема трудозатрат, превышение должно быть согласовано сторонами в порядке, описанном в п.2.2.2.</w:t>
      </w:r>
    </w:p>
    <w:p w14:paraId="24367D10" w14:textId="77777777" w:rsidR="00D63C96" w:rsidRPr="007E2FB8" w:rsidRDefault="00D63C96" w:rsidP="009440D9">
      <w:pPr>
        <w:autoSpaceDE w:val="0"/>
        <w:autoSpaceDN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68A7D3" w14:textId="77777777" w:rsidR="00D63C96" w:rsidRPr="007E2FB8" w:rsidRDefault="00D63C96" w:rsidP="009440D9">
      <w:pPr>
        <w:pStyle w:val="ac"/>
        <w:numPr>
          <w:ilvl w:val="1"/>
          <w:numId w:val="97"/>
        </w:numPr>
        <w:tabs>
          <w:tab w:val="left" w:pos="1418"/>
        </w:tabs>
        <w:ind w:left="0" w:firstLine="709"/>
        <w:jc w:val="both"/>
        <w:rPr>
          <w:rFonts w:ascii="Tahoma" w:eastAsia="Times New Roman" w:hAnsi="Tahoma" w:cs="Tahoma"/>
          <w:b/>
          <w:bCs/>
          <w:iCs/>
          <w:sz w:val="20"/>
          <w:szCs w:val="20"/>
        </w:rPr>
      </w:pPr>
      <w:r w:rsidRPr="007E2FB8">
        <w:rPr>
          <w:rFonts w:ascii="Tahoma" w:eastAsia="Times New Roman" w:hAnsi="Tahoma" w:cs="Tahoma"/>
          <w:b/>
          <w:sz w:val="20"/>
          <w:szCs w:val="20"/>
        </w:rPr>
        <w:t>Порядок приемки вып</w:t>
      </w:r>
      <w:r w:rsidR="007E068B">
        <w:rPr>
          <w:rFonts w:ascii="Tahoma" w:eastAsia="Times New Roman" w:hAnsi="Tahoma" w:cs="Tahoma"/>
          <w:b/>
          <w:sz w:val="20"/>
          <w:szCs w:val="20"/>
        </w:rPr>
        <w:t>олненных работ</w:t>
      </w:r>
      <w:r w:rsidRPr="007E2FB8">
        <w:rPr>
          <w:rFonts w:ascii="Tahoma" w:eastAsia="Times New Roman" w:hAnsi="Tahoma" w:cs="Tahoma"/>
          <w:sz w:val="20"/>
          <w:szCs w:val="20"/>
        </w:rPr>
        <w:t>:</w:t>
      </w:r>
    </w:p>
    <w:p w14:paraId="2816B633" w14:textId="4E715A21" w:rsidR="00D63C96" w:rsidRPr="007E2FB8" w:rsidRDefault="00D63C96" w:rsidP="009440D9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Приемка выполненных работ в соответствии с п.2.1.2. – 2.1.4. проводится по этапам/подэтапам, с предоставлением всей отчетной документации, в соответствии с планом-графиком Договора, предоставленным согласно п.4. Оплата производится после подтверждения выполнения и согласования всех документов в этапе/подэтапе, согласно </w:t>
      </w:r>
      <w:r w:rsidR="003E3B54" w:rsidRPr="007E2FB8">
        <w:rPr>
          <w:rFonts w:ascii="Tahoma" w:eastAsia="Times New Roman" w:hAnsi="Tahoma" w:cs="Tahoma"/>
          <w:sz w:val="20"/>
          <w:szCs w:val="20"/>
          <w:lang w:eastAsia="ru-RU"/>
        </w:rPr>
        <w:t>Формату результата,</w:t>
      </w:r>
      <w:r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 из п.4 настоящего технического задания. Допускается досрочная приемка работ в соответствии с п.3.3. </w:t>
      </w:r>
    </w:p>
    <w:p w14:paraId="0217EEFC" w14:textId="77777777" w:rsidR="00D63C96" w:rsidRPr="007E2FB8" w:rsidRDefault="007E068B" w:rsidP="009440D9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Приемка выполненных работ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 в соответствии с п.2.2.1. рассчитывается ежемесячно, исходя</w:t>
      </w:r>
      <w:r w:rsidR="00995F34">
        <w:rPr>
          <w:rFonts w:ascii="Tahoma" w:eastAsia="Times New Roman" w:hAnsi="Tahoma" w:cs="Tahoma"/>
          <w:sz w:val="20"/>
          <w:szCs w:val="20"/>
          <w:lang w:eastAsia="ru-RU"/>
        </w:rPr>
        <w:t xml:space="preserve"> из почасовых расценок на работы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 xml:space="preserve"> привлеченных специалистов Исполнителя (по ставкам соответствующих специалистов, зафиксированных в договоре в соответствие с Таблицей 1 настоящего Технического задания) и фактического количества часо</w:t>
      </w:r>
      <w:r w:rsidR="0053231A">
        <w:rPr>
          <w:rFonts w:ascii="Tahoma" w:eastAsia="Times New Roman" w:hAnsi="Tahoma" w:cs="Tahoma"/>
          <w:sz w:val="20"/>
          <w:szCs w:val="20"/>
          <w:lang w:eastAsia="ru-RU"/>
        </w:rPr>
        <w:t>в, затраченных на выполнение работ</w:t>
      </w:r>
      <w:r w:rsidR="00D63C96" w:rsidRPr="007E2FB8">
        <w:rPr>
          <w:rFonts w:ascii="Tahoma" w:eastAsia="Times New Roman" w:hAnsi="Tahoma" w:cs="Tahoma"/>
          <w:sz w:val="20"/>
          <w:szCs w:val="20"/>
          <w:lang w:eastAsia="ru-RU"/>
        </w:rPr>
        <w:t>, предварительно согласованных сторонами по каждой задаче. Оплате подлежат только трудозатраты Исполнителя, потраченные на работы по выполненным и принятым задачам со стороны Заказчика, без учета времени простоя.</w:t>
      </w:r>
    </w:p>
    <w:p w14:paraId="6B37DBA3" w14:textId="77777777" w:rsidR="00D63C96" w:rsidRPr="007E2FB8" w:rsidRDefault="00D63C96" w:rsidP="009440D9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sectPr w:rsidR="00D63C96" w:rsidRPr="007E2FB8" w:rsidSect="00C43CB5">
          <w:headerReference w:type="default" r:id="rId8"/>
          <w:footerReference w:type="default" r:id="rId9"/>
          <w:pgSz w:w="11906" w:h="16838"/>
          <w:pgMar w:top="709" w:right="851" w:bottom="426" w:left="1134" w:header="709" w:footer="709" w:gutter="0"/>
          <w:cols w:space="708"/>
          <w:titlePg/>
          <w:docGrid w:linePitch="360"/>
        </w:sectPr>
      </w:pPr>
    </w:p>
    <w:p w14:paraId="58F1EEDB" w14:textId="77777777" w:rsidR="00D63C96" w:rsidRPr="007E2FB8" w:rsidRDefault="00D63C96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b/>
          <w:caps/>
          <w:sz w:val="20"/>
          <w:szCs w:val="20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</w:rPr>
        <w:t>Предварительный план-график</w:t>
      </w:r>
      <w:r w:rsidR="00DC4CB6">
        <w:rPr>
          <w:rFonts w:ascii="Tahoma" w:eastAsia="Times New Roman" w:hAnsi="Tahoma" w:cs="Tahoma"/>
          <w:b/>
          <w:caps/>
          <w:sz w:val="20"/>
          <w:szCs w:val="20"/>
        </w:rPr>
        <w:t xml:space="preserve"> выполнения работ</w:t>
      </w:r>
      <w:r w:rsidRPr="007E2FB8">
        <w:rPr>
          <w:rFonts w:ascii="Tahoma" w:eastAsia="Times New Roman" w:hAnsi="Tahoma" w:cs="Tahoma"/>
          <w:b/>
          <w:caps/>
          <w:sz w:val="20"/>
          <w:szCs w:val="20"/>
        </w:rPr>
        <w:t xml:space="preserve"> </w:t>
      </w:r>
    </w:p>
    <w:p w14:paraId="54653507" w14:textId="77777777" w:rsidR="00D63C96" w:rsidRPr="007E2FB8" w:rsidRDefault="00D63C96" w:rsidP="009440D9">
      <w:pPr>
        <w:tabs>
          <w:tab w:val="left" w:pos="1985"/>
          <w:tab w:val="left" w:pos="3828"/>
        </w:tabs>
        <w:autoSpaceDE w:val="0"/>
        <w:autoSpaceDN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6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1701"/>
        <w:gridCol w:w="1559"/>
        <w:gridCol w:w="5118"/>
        <w:gridCol w:w="5103"/>
      </w:tblGrid>
      <w:tr w:rsidR="00D63C96" w:rsidRPr="0069289D" w14:paraId="56955EB3" w14:textId="77777777" w:rsidTr="00BE47EB">
        <w:trPr>
          <w:trHeight w:val="67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35D8" w14:textId="77777777" w:rsidR="00D63C96" w:rsidRPr="0069289D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351" w14:textId="77777777" w:rsidR="00D63C96" w:rsidRPr="0069289D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A7B8" w14:textId="77777777" w:rsidR="00D63C96" w:rsidRPr="0069289D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Дата начала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07A5" w14:textId="77777777" w:rsidR="00D63C96" w:rsidRPr="0069289D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Длительность </w:t>
            </w:r>
          </w:p>
        </w:tc>
        <w:tc>
          <w:tcPr>
            <w:tcW w:w="5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41EB" w14:textId="77777777" w:rsidR="00D63C96" w:rsidRPr="0069289D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0D3AD" w14:textId="77777777" w:rsidR="00D63C96" w:rsidRPr="0069289D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Формат результата</w:t>
            </w:r>
          </w:p>
        </w:tc>
      </w:tr>
      <w:tr w:rsidR="00D63C96" w:rsidRPr="0069289D" w14:paraId="74CC644B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E47A" w14:textId="77777777" w:rsidR="00D63C96" w:rsidRPr="0069289D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E1EE" w14:textId="77777777" w:rsidR="00D63C96" w:rsidRPr="0069289D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1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377C" w14:textId="77777777" w:rsidR="00D63C96" w:rsidRPr="0069289D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996" w14:textId="77777777" w:rsidR="00D63C96" w:rsidRPr="0069289D" w:rsidRDefault="00D63C96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</w:t>
            </w:r>
            <w:r w:rsidR="0058715C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715C"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B7BA7" w14:textId="77777777" w:rsidR="00D63C96" w:rsidRPr="0069289D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п.1.1. и 1.2.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9F8B" w14:textId="77777777" w:rsidR="00D63C96" w:rsidRPr="0069289D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п.1.1. и 1.2.</w:t>
            </w:r>
          </w:p>
        </w:tc>
      </w:tr>
      <w:tr w:rsidR="0058715C" w:rsidRPr="0069289D" w14:paraId="3A51A147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986A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0E6C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1F01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0DB5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8FE7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71735EC4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72077AD6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2.1.3.</w:t>
            </w:r>
          </w:p>
          <w:p w14:paraId="24006AD7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3F0F80C3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инструкции для пользователей Системы. </w:t>
            </w:r>
          </w:p>
          <w:p w14:paraId="50CB9DB1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Проведено консультирование персонала, осуществляющего деятельность в Системе. Разработаны методика и сценарий ПСИ. Проведены приемо-сдаточные испытания Системы.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D7BE0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1.Уточненный план график. </w:t>
            </w:r>
          </w:p>
          <w:p w14:paraId="3935FB6B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2.Устав проекта</w:t>
            </w:r>
          </w:p>
          <w:p w14:paraId="66FB16CE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3.Еженедельные протоколы статусных встреч с информацией о текущем статусе выполнения работ</w:t>
            </w:r>
          </w:p>
          <w:p w14:paraId="49A6BBFF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4.Исходный код выполненных </w:t>
            </w:r>
          </w:p>
          <w:p w14:paraId="1C86F357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разработок (доработок). </w:t>
            </w:r>
          </w:p>
          <w:p w14:paraId="003211F2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5.Инструкции. </w:t>
            </w:r>
          </w:p>
          <w:p w14:paraId="1BE73361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6.Методика и сценарии проведения ПСИ.</w:t>
            </w:r>
          </w:p>
          <w:p w14:paraId="0FAAC824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7.Подписанный протокол по итогам ПСИ. </w:t>
            </w:r>
          </w:p>
          <w:p w14:paraId="25CCBBE9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10486092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ED25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1C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7BBF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4C45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4AC8A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BE9D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3260644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54CB249C" w14:textId="77777777" w:rsidR="0058715C" w:rsidRPr="0069289D" w:rsidRDefault="0058715C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4C62D99B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8A18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9860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кабинета».</w:t>
            </w:r>
          </w:p>
          <w:p w14:paraId="19BD9D0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2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DCA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B49B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календарных месяца и не позднее 31.12.2023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B7226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2.1. и 2.2.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725D2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п.2.1. и 2.2.</w:t>
            </w:r>
          </w:p>
        </w:tc>
      </w:tr>
      <w:tr w:rsidR="0058715C" w:rsidRPr="0069289D" w14:paraId="4B920B52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F3D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35FC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D013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465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 календарных месяца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31.12.2023)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3E7C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487914CE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6820031E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</w:t>
            </w:r>
          </w:p>
          <w:p w14:paraId="2F247F66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26383C4E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566E446A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5F438CAB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8671F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4F18D26C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064D61FD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61B4D7D6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71C91E08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4AF6058A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30B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B3DA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DBC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96D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календарный месяц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8483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66277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47C570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2122B13C" w14:textId="77777777" w:rsidR="0058715C" w:rsidRPr="0069289D" w:rsidRDefault="0058715C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338628D7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688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FF3B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расширенной функциональности «Личного кабинета».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46A3" w14:textId="77777777" w:rsidR="0058715C" w:rsidRPr="0069289D" w:rsidRDefault="0069289D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AAA3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 календарных месяцев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71DBB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3.1. и 3.2.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8C10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п.3.1. и 3.2.</w:t>
            </w:r>
          </w:p>
        </w:tc>
      </w:tr>
      <w:tr w:rsidR="0058715C" w:rsidRPr="0069289D" w14:paraId="571FF5C6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9094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5AC1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618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</w:t>
            </w:r>
            <w:r w:rsidR="0069289D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апа 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23FC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9 календарных месяцев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23DA6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3C23ABE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3F85E37E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</w:t>
            </w:r>
          </w:p>
          <w:p w14:paraId="0E75279A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3F7CF5B8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37EB6537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5C96D2DC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420A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0204B11C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090B32E0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0DAB7B98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06B133E1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1E518D0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8383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FAD4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6060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3.1.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FE0D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 календарный месяц </w:t>
            </w:r>
            <w:r w:rsidRPr="006928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(не позднее 31.12.2024)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0714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86BD3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276D4429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25DCAFD0" w14:textId="77777777" w:rsidR="0058715C" w:rsidRPr="0069289D" w:rsidRDefault="0058715C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8715C" w:rsidRPr="0069289D" w14:paraId="25DACA8C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8CC0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615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Модуль автоматического тестирования обновлений Личного кабинета. </w:t>
            </w:r>
            <w:r w:rsidRPr="0069289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Задачи 3 очереди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0ECB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34BB4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F695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4.1. и 4.2.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82D4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Соответствует п. 4.1. и 4.2.</w:t>
            </w:r>
          </w:p>
        </w:tc>
      </w:tr>
      <w:tr w:rsidR="0058715C" w:rsidRPr="0069289D" w14:paraId="3D2CD27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13E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7EB4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Проектирование и разработка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B92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C717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807E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Уточнены основные   технические решения, которые должны быть реализованы для выполнения требований, сформированных в Приложении №10. </w:t>
            </w:r>
          </w:p>
          <w:p w14:paraId="75F63205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Сформированы уточненные проектные решения на каждую задачу. </w:t>
            </w:r>
          </w:p>
          <w:p w14:paraId="00E9D844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Разработано ПО в соответствии с требованиями настоящего Технического задания и/или уточненными требованиям в соответствии с п. 2.1.3.</w:t>
            </w:r>
          </w:p>
          <w:p w14:paraId="261A524A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Разработаны и переданы Заказчику требуемые документы в виде Отчетов о проделанной работе, протоколы всех встреч рабочих групп. </w:t>
            </w:r>
          </w:p>
          <w:p w14:paraId="5AD3B374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Разработаны инструкции для пользователей Системы.</w:t>
            </w:r>
          </w:p>
          <w:p w14:paraId="069854EE" w14:textId="77777777" w:rsidR="0056681D" w:rsidRPr="0069289D" w:rsidRDefault="0056681D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Выполнены доработки и опубликованы на продуктивном окружении Системы заказчика в соответствии с Приложением №10.</w:t>
            </w:r>
          </w:p>
          <w:p w14:paraId="1CFED9EC" w14:textId="77777777" w:rsidR="0058715C" w:rsidRPr="0069289D" w:rsidRDefault="0056681D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Проведено консультирование персонала, осуществляющего деятельность в Системе. Проведены приемо-сдаточные испытания Системы.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F3B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1.Еженедельные протоколы статусных встреч с информацией о текущем статусе выполнения работ. </w:t>
            </w:r>
          </w:p>
          <w:p w14:paraId="7163E00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 </w:t>
            </w:r>
          </w:p>
          <w:p w14:paraId="1F959FBE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4A1E0EF8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4.Методика и сценарии проведения ПСИ.</w:t>
            </w:r>
          </w:p>
          <w:p w14:paraId="7E311CDA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5.Подписанный протокол по итогам ПСИ. </w:t>
            </w:r>
          </w:p>
        </w:tc>
      </w:tr>
      <w:tr w:rsidR="0058715C" w:rsidRPr="0069289D" w14:paraId="17BDEEA4" w14:textId="77777777" w:rsidTr="00BE47EB">
        <w:trPr>
          <w:trHeight w:val="67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7E55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8D0C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DD19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завершения подэтапа 4.1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FCD3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DE22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Проведена опытно-промышленная эксплуатация.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769A9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1.Протокол ОПЭ.</w:t>
            </w:r>
          </w:p>
          <w:p w14:paraId="3BAD51C9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2.Методологические материалы (программа курсов, вебинары)</w:t>
            </w:r>
          </w:p>
          <w:p w14:paraId="03275A40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Отчет о результатах автоматического тестирования работ</w:t>
            </w:r>
            <w:r w:rsidR="0056681D"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 сервисов</w:t>
            </w:r>
          </w:p>
        </w:tc>
      </w:tr>
      <w:tr w:rsidR="0058715C" w:rsidRPr="0069289D" w14:paraId="5DAB780F" w14:textId="77777777" w:rsidTr="00BE47EB">
        <w:trPr>
          <w:trHeight w:val="481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58E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A078" w14:textId="5531C122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Доработки по итогам обследования и уточнения требований бизнеса/зако</w:t>
            </w:r>
            <w:r w:rsidR="001076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0D69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Дата подписания договора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4BB0" w14:textId="77777777" w:rsidR="0058715C" w:rsidRPr="0069289D" w:rsidRDefault="0058715C" w:rsidP="009440D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31.03.2025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70E9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Разработка дополнительного функционала.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698B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1.Отчеты о выполнении работ по согласованным заявкам. </w:t>
            </w:r>
          </w:p>
          <w:p w14:paraId="4AEEDD9A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2.Исходный код выполненных разработок (доработок). </w:t>
            </w:r>
          </w:p>
          <w:p w14:paraId="48B82A32" w14:textId="77777777" w:rsidR="0058715C" w:rsidRPr="0069289D" w:rsidRDefault="0058715C" w:rsidP="009440D9">
            <w:pPr>
              <w:tabs>
                <w:tab w:val="left" w:pos="1985"/>
                <w:tab w:val="left" w:pos="382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3.Инструкции.</w:t>
            </w:r>
          </w:p>
          <w:p w14:paraId="5C37A46B" w14:textId="77777777" w:rsidR="0058715C" w:rsidRPr="0069289D" w:rsidRDefault="0058715C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928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4.Акт выполненных работ</w:t>
            </w:r>
          </w:p>
        </w:tc>
      </w:tr>
    </w:tbl>
    <w:p w14:paraId="1629B377" w14:textId="77777777" w:rsidR="00D63C96" w:rsidRPr="007E2FB8" w:rsidRDefault="00D63C96" w:rsidP="009440D9">
      <w:pPr>
        <w:tabs>
          <w:tab w:val="left" w:pos="1985"/>
          <w:tab w:val="left" w:pos="3828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58D691CE" w14:textId="77777777" w:rsidR="00D63C96" w:rsidRPr="007E2FB8" w:rsidRDefault="00D63C96" w:rsidP="009440D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  <w:sectPr w:rsidR="00D63C96" w:rsidRPr="007E2FB8" w:rsidSect="00C43CB5">
          <w:pgSz w:w="16838" w:h="11906" w:orient="landscape" w:code="9"/>
          <w:pgMar w:top="567" w:right="851" w:bottom="567" w:left="1134" w:header="709" w:footer="709" w:gutter="0"/>
          <w:cols w:space="708"/>
          <w:titlePg/>
          <w:docGrid w:linePitch="360"/>
        </w:sectPr>
      </w:pPr>
    </w:p>
    <w:p w14:paraId="3AA460CE" w14:textId="77777777" w:rsidR="00D63C96" w:rsidRDefault="00D63C96" w:rsidP="009440D9">
      <w:pPr>
        <w:tabs>
          <w:tab w:val="left" w:pos="3969"/>
        </w:tabs>
        <w:autoSpaceDE w:val="0"/>
        <w:autoSpaceDN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Перечень задач и очередей по Модулям/Этапам из п.1.1. в соответствии с детальным ТЗ из Приложения №9</w:t>
      </w:r>
    </w:p>
    <w:p w14:paraId="282BC4AF" w14:textId="77777777" w:rsidR="00984AF1" w:rsidRPr="007E2FB8" w:rsidRDefault="00984AF1" w:rsidP="009440D9">
      <w:pPr>
        <w:tabs>
          <w:tab w:val="left" w:pos="3969"/>
        </w:tabs>
        <w:autoSpaceDE w:val="0"/>
        <w:autoSpaceDN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461" w:type="dxa"/>
        <w:tblInd w:w="1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8"/>
        <w:gridCol w:w="1964"/>
        <w:gridCol w:w="1042"/>
        <w:gridCol w:w="4296"/>
        <w:gridCol w:w="1521"/>
      </w:tblGrid>
      <w:tr w:rsidR="00D63C96" w:rsidRPr="007E2FB8" w14:paraId="556305DC" w14:textId="77777777" w:rsidTr="00BE47EB">
        <w:trPr>
          <w:trHeight w:val="525"/>
          <w:tblHeader/>
        </w:trPr>
        <w:tc>
          <w:tcPr>
            <w:tcW w:w="645" w:type="dxa"/>
          </w:tcPr>
          <w:p w14:paraId="4F2297E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89" w:type="dxa"/>
            <w:vAlign w:val="center"/>
          </w:tcPr>
          <w:p w14:paraId="7D2B37C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Модуль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7E0902CC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ТЗ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14:paraId="3ABD3D0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задачи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14:paraId="08DB053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Очередь выполнения</w:t>
            </w:r>
          </w:p>
        </w:tc>
      </w:tr>
      <w:tr w:rsidR="00D63C96" w:rsidRPr="007E2FB8" w14:paraId="3053D0E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52E4B9B0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BB47CF1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629E18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FBD9F7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Оборотно-сальдовая ведомость сокращенная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389B13C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D63C96" w:rsidRPr="007E2FB8" w14:paraId="06DC559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A820C8E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A2866E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AFF573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8.6.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0C0FF5E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Справки ЖКУ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71189B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</w:tr>
      <w:tr w:rsidR="00D63C96" w:rsidRPr="007E2FB8" w14:paraId="42A58CB2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DCD7413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DEAE96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808C87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24006CD5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Отчетность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3F5BDFC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F8D4B4C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4135E9B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621474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5B79ED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055A59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Логирование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0BDE1D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27EF911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A8E7D33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765D82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9224D1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3F3A3E0" w14:textId="77777777" w:rsidR="00D63C96" w:rsidRPr="007E2FB8" w:rsidRDefault="00D63C96" w:rsidP="009440D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Формирование справок по юридическим лицам в части справок:</w:t>
            </w:r>
          </w:p>
          <w:p w14:paraId="04E29747" w14:textId="77777777" w:rsidR="00D63C96" w:rsidRPr="007E2FB8" w:rsidRDefault="00D63C96" w:rsidP="009440D9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сверки взаиморасчетов ЭЭ</w:t>
            </w:r>
          </w:p>
          <w:p w14:paraId="03D23C8A" w14:textId="77777777" w:rsidR="00D63C96" w:rsidRPr="007E2FB8" w:rsidRDefault="00D63C96" w:rsidP="009440D9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приема-передачи ЭЭ</w:t>
            </w:r>
          </w:p>
          <w:p w14:paraId="33692106" w14:textId="77777777" w:rsidR="00D63C96" w:rsidRPr="007E2FB8" w:rsidRDefault="00D63C96" w:rsidP="009440D9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сверки взаиморасчетов ТЭ</w:t>
            </w:r>
          </w:p>
          <w:p w14:paraId="6324A112" w14:textId="77777777" w:rsidR="00D63C96" w:rsidRPr="007E2FB8" w:rsidRDefault="00D63C96" w:rsidP="009440D9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приема-передачи ТЭ</w:t>
            </w:r>
          </w:p>
          <w:p w14:paraId="0F440ABB" w14:textId="77777777" w:rsidR="00D63C96" w:rsidRPr="007E2FB8" w:rsidRDefault="00D63C96" w:rsidP="009440D9">
            <w:pPr>
              <w:pStyle w:val="ac"/>
              <w:numPr>
                <w:ilvl w:val="0"/>
                <w:numId w:val="94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допуска УУТЭ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05C5D95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27FFAACA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C25D625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6295228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0E5A942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3F14580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о приборах и показаниях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A0409FB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3F0AA14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647E199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EA678BB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728915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C01BABA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по перечислениях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965521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77DE251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5DB17A9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1277E9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2F682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8.7.5.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CBB7417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Отчёт по перечислениям и удержаниям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615A9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A58A2D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0416DC6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91D020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8E26EE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8.8.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1C55089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Отчет по поступлениям денежных средств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9AF6F95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8BF462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56BC150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1E3DE2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6DCF1C1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8.9.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D75A3F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Расшифровка расчета пени 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51F9C6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6C25EB05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CF304E2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20F2D3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1B466C0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green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8.9.3.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77AB023D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Корректировка выявленных ошибок на вкладке “Начисления”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7681C9C1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66E6767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5B60D0A" w14:textId="77777777" w:rsidR="00D63C96" w:rsidRPr="007E2FB8" w:rsidDel="00CB4E53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41EF39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227432E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5ED1F7EC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Электроэнергия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38210C6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1C1F7AF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325B3D92" w14:textId="77777777" w:rsidR="00D63C96" w:rsidRPr="007E2FB8" w:rsidDel="00CB4E53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155E66C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0775BC04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4ABAA5D1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Теплоэнергия (отопление)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75781DE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01FC6A3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7EBC0B32" w14:textId="77777777" w:rsidR="00D63C96" w:rsidRPr="007E2FB8" w:rsidDel="00CB4E53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F067E5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14:paraId="0729AF25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80" w:type="dxa"/>
            <w:shd w:val="clear" w:color="000000" w:fill="FFFFFF"/>
            <w:vAlign w:val="center"/>
          </w:tcPr>
          <w:p w14:paraId="6530C241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Массовая загрузка ПУ ЮЛ. Теплоэнергия (ГВС)</w:t>
            </w:r>
          </w:p>
        </w:tc>
        <w:tc>
          <w:tcPr>
            <w:tcW w:w="1391" w:type="dxa"/>
            <w:shd w:val="clear" w:color="000000" w:fill="FFFFFF"/>
            <w:vAlign w:val="center"/>
          </w:tcPr>
          <w:p w14:paraId="1A99311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D63C96" w:rsidRPr="007E2FB8" w14:paraId="433CA3B8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B8472D0" w14:textId="77777777" w:rsidR="00D63C96" w:rsidRPr="007E2FB8" w:rsidDel="00D20F26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335687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22F4571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2BF1037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Внедрение инструментов для управления процессом обеспечения качества и выполнения заявленных видов тестирования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6DDBA3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F63A177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861B359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72A073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263B76E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680A066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Разработка документации по организации процесса управления качеством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F962DB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35142BF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C36149E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51C1C8B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23CF93B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4832187C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Внедрение инструментов для работы с тест-кейсами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4E234E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47FD8F6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1E705A8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6D0EBF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7F8B50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2B4588D0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Подготовка списка приоритетных кейсов тестирования для покрытия автотестами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59E610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5177B8C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5743DC9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773252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автоматического тестирования обновлений Личного кабинета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76540E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277C1CC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Подготовка отчетов о результатах автоматического тестирования работы сервисов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7528DD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F762E35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10EB5D90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0711D8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E869111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B782EE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Ролевая модель пользователей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CABA21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48F8DB4D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73D7AFFF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487B68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571703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7BEAE9C2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Разработка интерфейса системы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16BA5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971AEDD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E01FE81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D8D530E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1B8492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5DA595F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Создание и описание шаблона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4A357F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6F9CCEB4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094E26DC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16357FD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D76449B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5D32BE8E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Разработка формы настройки шаблонов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EC53C07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537A292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DB2BA76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CA8306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5B56FDF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5.1.7.2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35AFA3A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механизм согласования шаблонов рассылки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443E4DB3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1CB942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2648D02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46827AF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6B52004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D9A06B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методы для сегментации клиентов по параметрам из шаблона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9000BA5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7954608E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9FE9200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633E5F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008FD2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63E4C09E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аналитические отчеты о проведенной рассылке уведомлений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59BE6C7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8B83DE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3509186E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38FAFCB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0FBDE0A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025F6CC4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процесс получения статуса доставки уведомлений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1DC3A6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F5481DF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F2CC81F" w14:textId="77777777" w:rsidR="00D63C96" w:rsidRPr="007E2FB8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4064659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1FC58C31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789FEEB1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Адресное информирование. Разработать и описать систему мониторинга за работоспособностью системы с возможностью уведомления ответственных лиц о нештатных ситуациях и сбоях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2A94F3A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1D6FBE38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58071BEE" w14:textId="77777777" w:rsidR="00D63C96" w:rsidRPr="007E2FB8" w:rsidDel="004046BA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23C7641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335765AD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AE474D7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Тарифы ЮЛ. Раздел “История и статистика”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6963318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0B1F4DAB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62E12A55" w14:textId="77777777" w:rsidR="00D63C96" w:rsidRPr="007E2FB8" w:rsidDel="000E7DBF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321DD5C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536147F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6BD3291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История изменения тарифов на ЮЛ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349A3D8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3417B80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4AF35570" w14:textId="77777777" w:rsidR="00D63C96" w:rsidRPr="007E2FB8" w:rsidDel="000E7DBF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74218BFE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4604751A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340D3A97" w14:textId="77777777" w:rsidR="00D63C96" w:rsidRPr="007E2FB8" w:rsidRDefault="00D63C96" w:rsidP="009440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ЛКП. Конструктор отчетов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7A8D8C04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  <w:tr w:rsidR="00D63C96" w:rsidRPr="007E2FB8" w14:paraId="22CE9BF6" w14:textId="77777777" w:rsidTr="00BE47EB">
        <w:trPr>
          <w:trHeight w:val="20"/>
        </w:trPr>
        <w:tc>
          <w:tcPr>
            <w:tcW w:w="645" w:type="dxa"/>
            <w:shd w:val="clear" w:color="000000" w:fill="FFFFFF"/>
            <w:vAlign w:val="center"/>
          </w:tcPr>
          <w:p w14:paraId="222BB5B1" w14:textId="77777777" w:rsidR="00D63C96" w:rsidRPr="007E2FB8" w:rsidDel="004D495E" w:rsidRDefault="00D63C96" w:rsidP="009440D9">
            <w:pPr>
              <w:pStyle w:val="ac"/>
              <w:numPr>
                <w:ilvl w:val="0"/>
                <w:numId w:val="96"/>
              </w:numPr>
              <w:ind w:left="0" w:firstLine="0"/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9" w:type="dxa"/>
            <w:shd w:val="clear" w:color="000000" w:fill="FFFFFF"/>
          </w:tcPr>
          <w:p w14:paraId="01E61920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Модуль расширенной функциональности «Личного кабинета»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14:paraId="735EA196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14:paraId="1069E3D8" w14:textId="77777777" w:rsidR="00D63C96" w:rsidRPr="007E2FB8" w:rsidRDefault="00D63C96" w:rsidP="009440D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Формирование справок по юридическим лицам в части документов:</w:t>
            </w:r>
          </w:p>
          <w:p w14:paraId="495692AF" w14:textId="77777777" w:rsidR="00D63C96" w:rsidRPr="007E2FB8" w:rsidRDefault="00D63C96" w:rsidP="009440D9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Справка о наличии договора</w:t>
            </w:r>
          </w:p>
          <w:p w14:paraId="19462CC7" w14:textId="77777777" w:rsidR="00D63C96" w:rsidRPr="007E2FB8" w:rsidRDefault="00D63C96" w:rsidP="009440D9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технического осмотра</w:t>
            </w:r>
          </w:p>
          <w:p w14:paraId="343082AB" w14:textId="77777777" w:rsidR="00D63C96" w:rsidRPr="007E2FB8" w:rsidRDefault="00D63C96" w:rsidP="009440D9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опрессовки</w:t>
            </w:r>
          </w:p>
          <w:p w14:paraId="4411B2B0" w14:textId="77777777" w:rsidR="00D63C96" w:rsidRPr="007E2FB8" w:rsidRDefault="00D63C96" w:rsidP="009440D9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  <w:lang w:val="x-none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промывки</w:t>
            </w:r>
          </w:p>
          <w:p w14:paraId="7600D83C" w14:textId="77777777" w:rsidR="00D63C96" w:rsidRPr="007E2FB8" w:rsidRDefault="00D63C96" w:rsidP="009440D9">
            <w:pPr>
              <w:pStyle w:val="ac"/>
              <w:numPr>
                <w:ilvl w:val="0"/>
                <w:numId w:val="95"/>
              </w:numPr>
              <w:contextualSpacing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Акт о готовности ОЗП. Акт гидравлической настройки</w:t>
            </w:r>
          </w:p>
        </w:tc>
        <w:tc>
          <w:tcPr>
            <w:tcW w:w="1391" w:type="dxa"/>
            <w:shd w:val="clear" w:color="000000" w:fill="FFFFFF"/>
            <w:vAlign w:val="center"/>
            <w:hideMark/>
          </w:tcPr>
          <w:p w14:paraId="19746EE2" w14:textId="77777777" w:rsidR="00D63C96" w:rsidRPr="007E2FB8" w:rsidRDefault="00D63C96" w:rsidP="009440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</w:tr>
    </w:tbl>
    <w:p w14:paraId="6B41E742" w14:textId="77777777" w:rsidR="00D63C96" w:rsidRPr="007E2FB8" w:rsidRDefault="00D63C96" w:rsidP="009440D9">
      <w:pPr>
        <w:tabs>
          <w:tab w:val="left" w:pos="396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5A51C656" w14:textId="77777777" w:rsidR="00D63C96" w:rsidRPr="007E2FB8" w:rsidRDefault="00D63C96" w:rsidP="009440D9">
      <w:pPr>
        <w:tabs>
          <w:tab w:val="left" w:pos="3969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Договора выполняются только указанные разделы из функциональных требований (Приложение № 9 к данному техническому заданию).</w:t>
      </w:r>
    </w:p>
    <w:p w14:paraId="0E32B8B9" w14:textId="77777777" w:rsidR="00D63C96" w:rsidRPr="007E2FB8" w:rsidRDefault="00D63C96" w:rsidP="009440D9">
      <w:pPr>
        <w:tabs>
          <w:tab w:val="center" w:pos="0"/>
          <w:tab w:val="left" w:pos="3969"/>
        </w:tabs>
        <w:spacing w:after="0" w:line="240" w:lineRule="auto"/>
        <w:ind w:left="360"/>
        <w:jc w:val="both"/>
        <w:rPr>
          <w:rFonts w:ascii="Tahoma" w:eastAsia="Times New Roman" w:hAnsi="Tahoma" w:cs="Tahoma"/>
          <w:bCs/>
          <w:smallCaps/>
          <w:sz w:val="20"/>
          <w:szCs w:val="20"/>
        </w:rPr>
      </w:pPr>
    </w:p>
    <w:p w14:paraId="4AE53EC3" w14:textId="77777777" w:rsidR="00D63C96" w:rsidRDefault="00D63C96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b/>
          <w:caps/>
          <w:sz w:val="20"/>
          <w:szCs w:val="20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</w:rPr>
        <w:t>Описание Системы «Личный кабинет клиента»</w:t>
      </w:r>
    </w:p>
    <w:p w14:paraId="322548C3" w14:textId="77777777" w:rsidR="00984AF1" w:rsidRPr="007E2FB8" w:rsidRDefault="00984AF1" w:rsidP="009440D9">
      <w:pPr>
        <w:keepNext/>
        <w:tabs>
          <w:tab w:val="left" w:pos="3969"/>
        </w:tabs>
        <w:spacing w:after="0" w:line="240" w:lineRule="auto"/>
        <w:ind w:left="360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14:paraId="57A5A976" w14:textId="77777777" w:rsidR="00D63C96" w:rsidRPr="007E2FB8" w:rsidRDefault="00D63C96" w:rsidP="009440D9">
      <w:pPr>
        <w:keepNext/>
        <w:numPr>
          <w:ilvl w:val="1"/>
          <w:numId w:val="97"/>
        </w:numPr>
        <w:tabs>
          <w:tab w:val="left" w:pos="1418"/>
          <w:tab w:val="left" w:pos="8222"/>
        </w:tabs>
        <w:suppressAutoHyphens/>
        <w:spacing w:after="0" w:line="240" w:lineRule="auto"/>
        <w:ind w:left="0" w:firstLine="709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Архитектура системы</w:t>
      </w:r>
    </w:p>
    <w:p w14:paraId="0962FFEB" w14:textId="77777777" w:rsidR="00D63C96" w:rsidRPr="007E2FB8" w:rsidRDefault="00D63C96" w:rsidP="009440D9">
      <w:pPr>
        <w:keepNext/>
        <w:tabs>
          <w:tab w:val="left" w:pos="1418"/>
          <w:tab w:val="left" w:pos="8222"/>
        </w:tabs>
        <w:spacing w:after="0" w:line="240" w:lineRule="auto"/>
        <w:ind w:firstLine="709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Схема окружения Системы, модель сетевого взаимодействия и Модель предметной области Системы представлены в </w:t>
      </w:r>
      <w:r w:rsidRPr="007E2FB8">
        <w:rPr>
          <w:rFonts w:ascii="Tahoma" w:hAnsi="Tahoma" w:cs="Tahoma"/>
          <w:b/>
          <w:sz w:val="20"/>
          <w:szCs w:val="20"/>
        </w:rPr>
        <w:t>Приложении №1</w:t>
      </w:r>
      <w:r w:rsidRPr="007E2FB8">
        <w:rPr>
          <w:rFonts w:ascii="Tahoma" w:hAnsi="Tahoma" w:cs="Tahoma"/>
          <w:sz w:val="20"/>
          <w:szCs w:val="20"/>
        </w:rPr>
        <w:t xml:space="preserve"> к настоящему Техническому заданию.</w:t>
      </w:r>
    </w:p>
    <w:p w14:paraId="36008B00" w14:textId="77777777" w:rsidR="00D63C96" w:rsidRPr="007E2FB8" w:rsidRDefault="00D63C96" w:rsidP="009440D9">
      <w:pPr>
        <w:keepNext/>
        <w:tabs>
          <w:tab w:val="left" w:pos="1418"/>
          <w:tab w:val="left" w:pos="8222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физических лиц»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№2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4DE1546B" w14:textId="77777777" w:rsidR="00D63C96" w:rsidRPr="007E2FB8" w:rsidRDefault="00D63C96" w:rsidP="009440D9">
      <w:pPr>
        <w:tabs>
          <w:tab w:val="left" w:pos="1418"/>
          <w:tab w:val="left" w:pos="8222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юридических лиц»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№3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58706968" w14:textId="77777777" w:rsidR="00D63C96" w:rsidRPr="007E2FB8" w:rsidRDefault="00D63C96" w:rsidP="009440D9">
      <w:pPr>
        <w:tabs>
          <w:tab w:val="left" w:pos="1418"/>
          <w:tab w:val="left" w:pos="8222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  <w:lang w:val="en-US"/>
        </w:rPr>
        <w:t>MindMap</w:t>
      </w:r>
      <w:r w:rsidRPr="007E2FB8">
        <w:rPr>
          <w:rFonts w:ascii="Tahoma" w:hAnsi="Tahoma" w:cs="Tahoma"/>
          <w:sz w:val="20"/>
          <w:szCs w:val="20"/>
        </w:rPr>
        <w:t xml:space="preserve"> функционального модуля Системы «Личный кабинет Поставщиков услуг» представлен в </w:t>
      </w:r>
      <w:r w:rsidRPr="007E2FB8">
        <w:rPr>
          <w:rFonts w:ascii="Tahoma" w:hAnsi="Tahoma" w:cs="Tahoma"/>
          <w:b/>
          <w:sz w:val="20"/>
          <w:szCs w:val="20"/>
        </w:rPr>
        <w:t>Приложении №4</w:t>
      </w:r>
      <w:r w:rsidRPr="007E2FB8">
        <w:rPr>
          <w:rFonts w:ascii="Tahoma" w:hAnsi="Tahoma" w:cs="Tahoma"/>
          <w:sz w:val="20"/>
          <w:szCs w:val="20"/>
        </w:rPr>
        <w:t xml:space="preserve"> настоящему Техническому заданию.</w:t>
      </w:r>
    </w:p>
    <w:p w14:paraId="6B88A122" w14:textId="77777777" w:rsidR="00D63C96" w:rsidRPr="007E2FB8" w:rsidRDefault="00D63C96" w:rsidP="009440D9">
      <w:pPr>
        <w:numPr>
          <w:ilvl w:val="1"/>
          <w:numId w:val="97"/>
        </w:numPr>
        <w:tabs>
          <w:tab w:val="left" w:pos="1418"/>
          <w:tab w:val="left" w:pos="8222"/>
        </w:tabs>
        <w:suppressAutoHyphens/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Инструкция по эксплуатации</w:t>
      </w:r>
    </w:p>
    <w:p w14:paraId="739A73D5" w14:textId="77777777" w:rsidR="00D63C96" w:rsidRPr="007E2FB8" w:rsidRDefault="00D63C96" w:rsidP="009440D9">
      <w:pPr>
        <w:tabs>
          <w:tab w:val="left" w:pos="1418"/>
          <w:tab w:val="left" w:pos="8222"/>
        </w:tabs>
        <w:suppressAutoHyphens/>
        <w:spacing w:after="0" w:line="240" w:lineRule="auto"/>
        <w:ind w:firstLine="709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Инструкция по эксплуатации Системы представлена в Приложении №5.</w:t>
      </w:r>
    </w:p>
    <w:p w14:paraId="075AB488" w14:textId="77777777" w:rsidR="00D63C96" w:rsidRPr="007E2FB8" w:rsidRDefault="00D63C96" w:rsidP="009440D9">
      <w:pPr>
        <w:numPr>
          <w:ilvl w:val="1"/>
          <w:numId w:val="97"/>
        </w:numPr>
        <w:tabs>
          <w:tab w:val="left" w:pos="1418"/>
          <w:tab w:val="left" w:pos="8222"/>
        </w:tabs>
        <w:suppressAutoHyphens/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Описание тестового и промышленного окружений:</w:t>
      </w:r>
    </w:p>
    <w:p w14:paraId="3DCC8C83" w14:textId="77777777" w:rsidR="00D63C96" w:rsidRPr="007E2FB8" w:rsidRDefault="00D63C96" w:rsidP="009440D9">
      <w:pPr>
        <w:keepNext/>
        <w:keepLines/>
        <w:tabs>
          <w:tab w:val="left" w:pos="1418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2FB8">
        <w:rPr>
          <w:rFonts w:ascii="Tahoma" w:hAnsi="Tahoma" w:cs="Tahoma"/>
          <w:sz w:val="20"/>
          <w:szCs w:val="20"/>
        </w:rPr>
        <w:t xml:space="preserve">Схема промышленного и тестового окружений Системы представлена </w:t>
      </w:r>
      <w:r w:rsidRPr="007E2FB8">
        <w:rPr>
          <w:rFonts w:ascii="Tahoma" w:hAnsi="Tahoma" w:cs="Tahoma"/>
          <w:b/>
          <w:sz w:val="20"/>
          <w:szCs w:val="20"/>
        </w:rPr>
        <w:t>в Приложении №6</w:t>
      </w:r>
      <w:r w:rsidRPr="007E2FB8">
        <w:rPr>
          <w:rFonts w:ascii="Tahoma" w:hAnsi="Tahoma" w:cs="Tahoma"/>
          <w:sz w:val="20"/>
          <w:szCs w:val="20"/>
        </w:rPr>
        <w:t>.</w:t>
      </w:r>
    </w:p>
    <w:p w14:paraId="6B3765E3" w14:textId="77777777" w:rsidR="00D63C96" w:rsidRPr="007E2FB8" w:rsidRDefault="00D63C96" w:rsidP="009440D9">
      <w:pPr>
        <w:numPr>
          <w:ilvl w:val="1"/>
          <w:numId w:val="97"/>
        </w:numPr>
        <w:tabs>
          <w:tab w:val="left" w:pos="1418"/>
          <w:tab w:val="left" w:pos="8222"/>
        </w:tabs>
        <w:suppressAutoHyphens/>
        <w:spacing w:after="0" w:line="240" w:lineRule="auto"/>
        <w:ind w:left="0" w:firstLine="709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b/>
          <w:sz w:val="20"/>
          <w:szCs w:val="20"/>
          <w:lang w:eastAsia="ru-RU"/>
        </w:rPr>
        <w:t>Интеграция с другими системами</w:t>
      </w:r>
    </w:p>
    <w:p w14:paraId="474CAFAC" w14:textId="77777777" w:rsidR="00D63C96" w:rsidRDefault="00D63C96" w:rsidP="009440D9">
      <w:pPr>
        <w:tabs>
          <w:tab w:val="left" w:pos="1418"/>
        </w:tabs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Спецификация на интеграцию Системы с Интеграционной шиной данных Заказчика Представлена в Приложении №7.</w:t>
      </w:r>
    </w:p>
    <w:p w14:paraId="35F0A233" w14:textId="77777777" w:rsidR="009440D9" w:rsidRDefault="009440D9" w:rsidP="009440D9">
      <w:pPr>
        <w:tabs>
          <w:tab w:val="left" w:pos="1418"/>
        </w:tabs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8B4302" w14:textId="263871EB" w:rsidR="009440D9" w:rsidRPr="009440D9" w:rsidRDefault="009440D9" w:rsidP="009440D9">
      <w:pPr>
        <w:pStyle w:val="ac"/>
        <w:numPr>
          <w:ilvl w:val="0"/>
          <w:numId w:val="97"/>
        </w:numPr>
        <w:jc w:val="center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</w:rPr>
        <w:t>Требования к гарантийному обслуживанию</w:t>
      </w:r>
    </w:p>
    <w:p w14:paraId="19999FE6" w14:textId="77777777" w:rsidR="009440D9" w:rsidRDefault="009440D9" w:rsidP="009440D9">
      <w:pPr>
        <w:keepNext/>
        <w:tabs>
          <w:tab w:val="left" w:pos="3969"/>
        </w:tabs>
        <w:spacing w:after="0" w:line="240" w:lineRule="auto"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14:paraId="5BDA6525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Исполнителем должна быть предусмотрено гарантийное обслуживание системы, переданной Заказчику по результатам выполнения работ согласно настоящему Техническому заданию. Исполнитель должен гарантировать качество и надежность функционирования Системы не менее 12 (двенадцати) месяцев (минимальный гарантийный срок) с даты подписания Акта сдачи-приемки работ последнего этапа/подэтапа по Договору.</w:t>
      </w:r>
    </w:p>
    <w:p w14:paraId="64673167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гарантийного срока обслуживания Исполнитель обязан:</w:t>
      </w:r>
    </w:p>
    <w:p w14:paraId="65DF2B03" w14:textId="77777777" w:rsidR="009440D9" w:rsidRPr="007E2FB8" w:rsidRDefault="009440D9" w:rsidP="009440D9">
      <w:pPr>
        <w:numPr>
          <w:ilvl w:val="0"/>
          <w:numId w:val="83"/>
        </w:numPr>
        <w:tabs>
          <w:tab w:val="left" w:pos="1134"/>
          <w:tab w:val="left" w:pos="3969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консультировать специалистов Заказчика по вопросам эксплуатации, а также устранения ошибок системы в режиме «вопрос-ответ» по телефону, электронной почте и с помощью специального сервиса в системе;</w:t>
      </w:r>
    </w:p>
    <w:p w14:paraId="3D81EFD3" w14:textId="77777777" w:rsidR="009440D9" w:rsidRPr="007E2FB8" w:rsidRDefault="009440D9" w:rsidP="009440D9">
      <w:pPr>
        <w:numPr>
          <w:ilvl w:val="0"/>
          <w:numId w:val="83"/>
        </w:numPr>
        <w:tabs>
          <w:tab w:val="left" w:pos="1134"/>
          <w:tab w:val="left" w:pos="3969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производить диагностику Системы на предмет выявления ошибок, снижения производительности;</w:t>
      </w:r>
    </w:p>
    <w:p w14:paraId="3CDA5469" w14:textId="77777777" w:rsidR="009440D9" w:rsidRPr="007E2FB8" w:rsidRDefault="009440D9" w:rsidP="009440D9">
      <w:pPr>
        <w:numPr>
          <w:ilvl w:val="0"/>
          <w:numId w:val="83"/>
        </w:numPr>
        <w:tabs>
          <w:tab w:val="left" w:pos="1134"/>
          <w:tab w:val="left" w:pos="3969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устранять ошибки с выездом к Заказчику.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14:paraId="1EE5030F" w14:textId="77777777" w:rsidR="009440D9" w:rsidRPr="007E2FB8" w:rsidRDefault="009440D9" w:rsidP="009440D9">
      <w:pPr>
        <w:numPr>
          <w:ilvl w:val="0"/>
          <w:numId w:val="83"/>
        </w:numPr>
        <w:tabs>
          <w:tab w:val="left" w:pos="1134"/>
          <w:tab w:val="left" w:pos="3969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E2FB8">
        <w:rPr>
          <w:rFonts w:ascii="Tahoma" w:eastAsia="Times New Roman" w:hAnsi="Tahoma" w:cs="Tahoma"/>
          <w:sz w:val="20"/>
          <w:szCs w:val="20"/>
          <w:lang w:eastAsia="ru-RU"/>
        </w:rPr>
        <w:t>поставлять новые версии программного обеспечения, произведенные в период гарантийного обслуживания.</w:t>
      </w:r>
    </w:p>
    <w:p w14:paraId="52B311CB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Ошибками в работе системы считается отклонения в работе Системы относительно требований, зафиксированных в Техническом Задании.</w:t>
      </w:r>
    </w:p>
    <w:p w14:paraId="3ABE6D31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Гарантийное обслуживание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Исполнитель считает отклонения в работе Системы, относительно требований, зафиксированных Сторонами в Техническом задании.</w:t>
      </w:r>
    </w:p>
    <w:p w14:paraId="366FBF7A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Мобильное приложение должно обновляться Исполнителем по факту обнаружения дефектов или необходимых доработок.</w:t>
      </w:r>
    </w:p>
    <w:p w14:paraId="78117A84" w14:textId="77777777" w:rsidR="009440D9" w:rsidRPr="007E2FB8" w:rsidRDefault="009440D9" w:rsidP="009440D9">
      <w:pPr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Исполнитель должен оперативно отвечать на комментарии и вопросы Заказчика, связанные с Системой.</w:t>
      </w:r>
    </w:p>
    <w:p w14:paraId="3597F4C6" w14:textId="29E8378F" w:rsidR="009440D9" w:rsidRDefault="009440D9" w:rsidP="009440D9">
      <w:pPr>
        <w:keepNext/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3101B778" w14:textId="77777777" w:rsidR="009440D9" w:rsidRDefault="009440D9" w:rsidP="009440D9">
      <w:pPr>
        <w:keepNext/>
        <w:tabs>
          <w:tab w:val="left" w:pos="1134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CA82EEF" w14:textId="2FC64E79" w:rsidR="009440D9" w:rsidRDefault="009440D9" w:rsidP="009440D9">
      <w:pPr>
        <w:pStyle w:val="ac"/>
        <w:keepNext/>
        <w:numPr>
          <w:ilvl w:val="1"/>
          <w:numId w:val="97"/>
        </w:numPr>
        <w:jc w:val="center"/>
        <w:rPr>
          <w:rFonts w:ascii="Tahoma" w:eastAsia="Times New Roman" w:hAnsi="Tahoma" w:cs="Tahoma"/>
          <w:b/>
          <w:caps/>
          <w:sz w:val="20"/>
          <w:szCs w:val="20"/>
        </w:rPr>
      </w:pPr>
      <w:r w:rsidRPr="007E2FB8">
        <w:rPr>
          <w:rFonts w:ascii="Tahoma" w:eastAsia="Times New Roman" w:hAnsi="Tahoma" w:cs="Tahoma"/>
          <w:b/>
          <w:caps/>
          <w:sz w:val="20"/>
          <w:szCs w:val="20"/>
        </w:rPr>
        <w:t>Уровень гарантийного обслуживания</w:t>
      </w:r>
    </w:p>
    <w:p w14:paraId="4284A427" w14:textId="77777777" w:rsidR="009440D9" w:rsidRDefault="009440D9" w:rsidP="009440D9">
      <w:pPr>
        <w:keepNext/>
        <w:spacing w:after="0" w:line="240" w:lineRule="auto"/>
        <w:jc w:val="center"/>
        <w:rPr>
          <w:rFonts w:ascii="Tahoma" w:eastAsia="Times New Roman" w:hAnsi="Tahoma" w:cs="Tahoma"/>
          <w:b/>
          <w:caps/>
          <w:sz w:val="20"/>
          <w:szCs w:val="20"/>
        </w:rPr>
      </w:pPr>
    </w:p>
    <w:p w14:paraId="19284816" w14:textId="77777777" w:rsidR="00D63C96" w:rsidRPr="007E2FB8" w:rsidRDefault="00D63C96" w:rsidP="009440D9">
      <w:pPr>
        <w:tabs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Доработка функционала Системы осуществляется в соответствии со сроками и постановкой задач, согласованными Заказчиком и Исполнителем в рабочем порядке.</w:t>
      </w:r>
    </w:p>
    <w:p w14:paraId="396222F9" w14:textId="77777777" w:rsidR="00D63C96" w:rsidRPr="007E2FB8" w:rsidRDefault="00D63C96" w:rsidP="009440D9">
      <w:pPr>
        <w:tabs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Гарантийное и информационное обслуживание осуществляется с 08:00 до 18:00 по московскому времени в рабочие дни, определенные законодательством РФ.</w:t>
      </w:r>
    </w:p>
    <w:p w14:paraId="04E48007" w14:textId="77777777" w:rsidR="00D63C96" w:rsidRPr="007E2FB8" w:rsidRDefault="00D63C96" w:rsidP="009440D9">
      <w:pPr>
        <w:tabs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рабочие, выходные, праздничные дни в случае возникновения Аварийных ситуаций и Срочных консультаций (услуги по другим категориям запросов не предоставляются), техническое и информационное сопровождение осуществляется с 00:00 до 23:59 по московскому времени.</w:t>
      </w:r>
    </w:p>
    <w:p w14:paraId="4D1050A7" w14:textId="77777777" w:rsidR="00D63C96" w:rsidRPr="007E2FB8" w:rsidRDefault="00D63C96" w:rsidP="009440D9">
      <w:pPr>
        <w:tabs>
          <w:tab w:val="left" w:pos="396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2348"/>
        <w:gridCol w:w="2759"/>
        <w:gridCol w:w="2898"/>
      </w:tblGrid>
      <w:tr w:rsidR="00D63C96" w:rsidRPr="007E2FB8" w14:paraId="357EEADD" w14:textId="77777777" w:rsidTr="009440D9">
        <w:tc>
          <w:tcPr>
            <w:tcW w:w="830" w:type="pct"/>
            <w:vAlign w:val="center"/>
          </w:tcPr>
          <w:p w14:paraId="05F2F4C8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Категория запроса</w:t>
            </w:r>
          </w:p>
        </w:tc>
        <w:tc>
          <w:tcPr>
            <w:tcW w:w="1224" w:type="pct"/>
            <w:vAlign w:val="center"/>
            <w:hideMark/>
          </w:tcPr>
          <w:p w14:paraId="54A55587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Описание запроса</w:t>
            </w:r>
          </w:p>
        </w:tc>
        <w:tc>
          <w:tcPr>
            <w:tcW w:w="1437" w:type="pct"/>
            <w:vAlign w:val="center"/>
            <w:hideMark/>
          </w:tcPr>
          <w:p w14:paraId="65CEF0B6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Рабочие дни, определенные законодательством РФ</w:t>
            </w:r>
          </w:p>
        </w:tc>
        <w:tc>
          <w:tcPr>
            <w:tcW w:w="1509" w:type="pct"/>
            <w:vAlign w:val="center"/>
          </w:tcPr>
          <w:p w14:paraId="4EF559B2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Выходные и праздничные дни</w:t>
            </w:r>
          </w:p>
        </w:tc>
      </w:tr>
      <w:tr w:rsidR="00D63C96" w:rsidRPr="007E2FB8" w14:paraId="4A8596BC" w14:textId="77777777" w:rsidTr="009440D9">
        <w:tc>
          <w:tcPr>
            <w:tcW w:w="830" w:type="pct"/>
          </w:tcPr>
          <w:p w14:paraId="6104FB06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Аварийный запрос</w:t>
            </w:r>
          </w:p>
        </w:tc>
        <w:tc>
          <w:tcPr>
            <w:tcW w:w="1224" w:type="pct"/>
          </w:tcPr>
          <w:p w14:paraId="171EEDBF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Проблема доступности Системы, не зависящая от доступности сервера.</w:t>
            </w:r>
          </w:p>
          <w:p w14:paraId="189386B1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Критическая проблема сервиса, влияющая на выполнение бизнес-процесса.</w:t>
            </w:r>
          </w:p>
        </w:tc>
        <w:tc>
          <w:tcPr>
            <w:tcW w:w="1437" w:type="pct"/>
          </w:tcPr>
          <w:p w14:paraId="6EA2E0A8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79917B3F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0,5 часа с момента поступления запроса.</w:t>
            </w:r>
          </w:p>
          <w:p w14:paraId="5D322795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6825572B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3 часов с момента поступления запроса.</w:t>
            </w:r>
          </w:p>
        </w:tc>
        <w:tc>
          <w:tcPr>
            <w:tcW w:w="1509" w:type="pct"/>
          </w:tcPr>
          <w:p w14:paraId="7B8DF6DE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10449238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0,5 часа с момента поступления запроса.</w:t>
            </w:r>
          </w:p>
          <w:p w14:paraId="31AA33A7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698C682E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4 часов с момента поступления запроса.</w:t>
            </w:r>
          </w:p>
        </w:tc>
      </w:tr>
      <w:tr w:rsidR="00D63C96" w:rsidRPr="007E2FB8" w14:paraId="50D485B6" w14:textId="77777777" w:rsidTr="009440D9">
        <w:tc>
          <w:tcPr>
            <w:tcW w:w="830" w:type="pct"/>
          </w:tcPr>
          <w:p w14:paraId="01F484F7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Некритический запрос</w:t>
            </w:r>
          </w:p>
        </w:tc>
        <w:tc>
          <w:tcPr>
            <w:tcW w:w="1224" w:type="pct"/>
          </w:tcPr>
          <w:p w14:paraId="1C9DA2F7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Недоработки или ошибки, не оказывающие влияния на работу пользователей Системы.</w:t>
            </w:r>
          </w:p>
        </w:tc>
        <w:tc>
          <w:tcPr>
            <w:tcW w:w="1437" w:type="pct"/>
          </w:tcPr>
          <w:p w14:paraId="6681B027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184FB185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  <w:p w14:paraId="4459FDA1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4B63D9D0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7 часов с момента поступления запроса или в сроки, согласованные с Заказчиком.</w:t>
            </w:r>
          </w:p>
        </w:tc>
        <w:tc>
          <w:tcPr>
            <w:tcW w:w="1509" w:type="pct"/>
          </w:tcPr>
          <w:p w14:paraId="50A7CF9C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Обслуживание не производится.</w:t>
            </w:r>
          </w:p>
        </w:tc>
      </w:tr>
      <w:tr w:rsidR="00D63C96" w:rsidRPr="007E2FB8" w14:paraId="24450A13" w14:textId="77777777" w:rsidTr="009440D9">
        <w:tc>
          <w:tcPr>
            <w:tcW w:w="830" w:type="pct"/>
          </w:tcPr>
          <w:p w14:paraId="041A827E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Консультация</w:t>
            </w:r>
          </w:p>
        </w:tc>
        <w:tc>
          <w:tcPr>
            <w:tcW w:w="1224" w:type="pct"/>
          </w:tcPr>
          <w:p w14:paraId="080CDA6B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Срочная</w:t>
            </w:r>
          </w:p>
        </w:tc>
        <w:tc>
          <w:tcPr>
            <w:tcW w:w="1437" w:type="pct"/>
          </w:tcPr>
          <w:p w14:paraId="7023E8A6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2CA127D6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0,5 часа с момента поступления запроса.</w:t>
            </w:r>
          </w:p>
          <w:p w14:paraId="3D81F636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3DCF5BAC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</w:tc>
        <w:tc>
          <w:tcPr>
            <w:tcW w:w="1509" w:type="pct"/>
          </w:tcPr>
          <w:p w14:paraId="56FC9818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3363BCEB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0,5 часа с момента поступления запроса.</w:t>
            </w:r>
          </w:p>
          <w:p w14:paraId="145341F0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5915615D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</w:tc>
      </w:tr>
      <w:tr w:rsidR="00D63C96" w:rsidRPr="007E2FB8" w14:paraId="095C39C1" w14:textId="77777777" w:rsidTr="009440D9">
        <w:tc>
          <w:tcPr>
            <w:tcW w:w="830" w:type="pct"/>
          </w:tcPr>
          <w:p w14:paraId="07A033DA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Консультация</w:t>
            </w:r>
          </w:p>
        </w:tc>
        <w:tc>
          <w:tcPr>
            <w:tcW w:w="1224" w:type="pct"/>
          </w:tcPr>
          <w:p w14:paraId="27F1E779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Штатная</w:t>
            </w:r>
          </w:p>
        </w:tc>
        <w:tc>
          <w:tcPr>
            <w:tcW w:w="1437" w:type="pct"/>
          </w:tcPr>
          <w:p w14:paraId="0649C60E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реагирования:</w:t>
            </w:r>
          </w:p>
          <w:p w14:paraId="573FCA4C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2 часов с момента поступления запроса.</w:t>
            </w:r>
          </w:p>
          <w:p w14:paraId="45409CD3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Срок выполнения:</w:t>
            </w:r>
          </w:p>
          <w:p w14:paraId="5ACD34F9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в течение 1 рабочего дня с момента поступления запроса или в сроки, согласованные с Заказчиком.</w:t>
            </w:r>
          </w:p>
        </w:tc>
        <w:tc>
          <w:tcPr>
            <w:tcW w:w="1509" w:type="pct"/>
          </w:tcPr>
          <w:p w14:paraId="0D762AFF" w14:textId="77777777" w:rsidR="00D63C96" w:rsidRPr="007E2FB8" w:rsidRDefault="00D63C96" w:rsidP="009440D9">
            <w:pPr>
              <w:tabs>
                <w:tab w:val="center" w:pos="0"/>
                <w:tab w:val="left" w:pos="3969"/>
              </w:tabs>
              <w:spacing w:after="0" w:line="240" w:lineRule="auto"/>
              <w:ind w:left="-17"/>
              <w:rPr>
                <w:rFonts w:ascii="Tahoma" w:eastAsia="Times New Roman" w:hAnsi="Tahoma" w:cs="Tahoma"/>
                <w:sz w:val="20"/>
                <w:szCs w:val="20"/>
              </w:rPr>
            </w:pPr>
            <w:r w:rsidRPr="007E2FB8">
              <w:rPr>
                <w:rFonts w:ascii="Tahoma" w:eastAsia="Times New Roman" w:hAnsi="Tahoma" w:cs="Tahoma"/>
                <w:sz w:val="20"/>
                <w:szCs w:val="20"/>
              </w:rPr>
              <w:t>Обслуживание не производится.</w:t>
            </w:r>
          </w:p>
        </w:tc>
      </w:tr>
    </w:tbl>
    <w:p w14:paraId="32204EAC" w14:textId="77777777" w:rsidR="00D63C96" w:rsidRPr="007E2FB8" w:rsidRDefault="00D63C96" w:rsidP="009440D9">
      <w:pPr>
        <w:tabs>
          <w:tab w:val="left" w:pos="396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C76E0BF" w14:textId="77777777" w:rsidR="00D63C96" w:rsidRPr="007E2FB8" w:rsidRDefault="00D63C96" w:rsidP="009440D9">
      <w:pPr>
        <w:tabs>
          <w:tab w:val="left" w:pos="993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В рамках гарантийного обслуживания взаимодействие между Заказчиком и Исполнителем осуществляется посредством электронной почты, телефонной связи, ITSM системы Заказчика или Системы учета задач на стороне Исполнителя.</w:t>
      </w:r>
    </w:p>
    <w:p w14:paraId="1798C513" w14:textId="77777777" w:rsidR="00D63C96" w:rsidRPr="007E2FB8" w:rsidRDefault="00D63C96" w:rsidP="009440D9">
      <w:pPr>
        <w:tabs>
          <w:tab w:val="left" w:pos="993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 xml:space="preserve">Все задачи должны фиксироваться в Системе учета задач Заказчика с предоставлением доступов представителям Исполнителя. </w:t>
      </w:r>
    </w:p>
    <w:p w14:paraId="5ACD1A88" w14:textId="77777777" w:rsidR="00D63C96" w:rsidRPr="007E2FB8" w:rsidRDefault="00D63C96" w:rsidP="009440D9">
      <w:pPr>
        <w:tabs>
          <w:tab w:val="left" w:pos="993"/>
          <w:tab w:val="left" w:pos="3969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2FB8">
        <w:rPr>
          <w:rFonts w:ascii="Tahoma" w:eastAsia="Times New Roman" w:hAnsi="Tahoma" w:cs="Tahoma"/>
          <w:sz w:val="20"/>
          <w:szCs w:val="20"/>
        </w:rPr>
        <w:t>Каждый месяц Заказчику должны предоставляться выгрузки реестра задач за отчетный месяц по электронной почте, содержащие перечень задач со следующими характеристиками: номер задачи, категория запроса, название задачи, описание задачи, описание результата выполнения задачи, ФИО постановщика задачи (со стороны Заказчика), тип задачи, дата и время постановки задачи, установленный крайний срок задачи Заказчиком по согласованию с Исполнителем, дата и время начала выполнения задачи, дата и время окончания выполнения задачи, кол-во часов затраченных на реализацию задачи, комментарий Заказчика, комментарий Исполнителя.</w:t>
      </w:r>
    </w:p>
    <w:tbl>
      <w:tblPr>
        <w:tblpPr w:leftFromText="180" w:rightFromText="180" w:vertAnchor="text" w:horzAnchor="margin" w:tblpX="-147" w:tblpY="107"/>
        <w:tblW w:w="9781" w:type="dxa"/>
        <w:tblLook w:val="01E0" w:firstRow="1" w:lastRow="1" w:firstColumn="1" w:lastColumn="1" w:noHBand="0" w:noVBand="0"/>
      </w:tblPr>
      <w:tblGrid>
        <w:gridCol w:w="9781"/>
      </w:tblGrid>
      <w:tr w:rsidR="00D63C96" w:rsidRPr="007E2FB8" w14:paraId="637A30B2" w14:textId="77777777" w:rsidTr="00BE47EB">
        <w:trPr>
          <w:trHeight w:val="3969"/>
        </w:trPr>
        <w:tc>
          <w:tcPr>
            <w:tcW w:w="9781" w:type="dxa"/>
          </w:tcPr>
          <w:p w14:paraId="097FA8D4" w14:textId="77777777" w:rsidR="00D63C96" w:rsidRPr="007E2FB8" w:rsidRDefault="00D63C96" w:rsidP="009440D9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17C8331" w14:textId="77777777" w:rsidR="00D63C96" w:rsidRDefault="00D63C96" w:rsidP="009440D9">
            <w:pPr>
              <w:numPr>
                <w:ilvl w:val="0"/>
                <w:numId w:val="97"/>
              </w:numPr>
              <w:tabs>
                <w:tab w:val="left" w:pos="1843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</w:pPr>
            <w:r w:rsidRPr="007E2FB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>Перечень приложений</w:t>
            </w:r>
          </w:p>
          <w:p w14:paraId="66DA78B8" w14:textId="77777777" w:rsidR="009440D9" w:rsidRPr="007E2FB8" w:rsidRDefault="009440D9" w:rsidP="009440D9">
            <w:pPr>
              <w:tabs>
                <w:tab w:val="left" w:pos="1843"/>
              </w:tabs>
              <w:spacing w:after="0" w:line="240" w:lineRule="auto"/>
              <w:ind w:left="495"/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</w:pPr>
          </w:p>
          <w:p w14:paraId="20C1AECB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caps/>
                <w:sz w:val="20"/>
                <w:szCs w:val="20"/>
              </w:rPr>
              <w:t>П</w:t>
            </w:r>
            <w:r w:rsidRPr="007E2FB8">
              <w:rPr>
                <w:rFonts w:ascii="Tahoma" w:hAnsi="Tahoma" w:cs="Tahoma"/>
                <w:sz w:val="20"/>
                <w:szCs w:val="20"/>
              </w:rPr>
              <w:t>риложение 1 – Архитектура ЛКК.</w:t>
            </w:r>
          </w:p>
          <w:p w14:paraId="415B59DE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2 - MindMap функционального модуля Системы Личный кабинет физических лиц.</w:t>
            </w:r>
          </w:p>
          <w:p w14:paraId="689380DC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3 - MindMap функционального модуля Системы Личный кабинет юридических лиц.</w:t>
            </w:r>
          </w:p>
          <w:p w14:paraId="7DC36CF5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4 - MindMap функционального модуля Системы Личный кабинет Поставщиков услуг.</w:t>
            </w:r>
          </w:p>
          <w:p w14:paraId="4D37E891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5 – Инструкция по эксплуатации Системы.</w:t>
            </w:r>
          </w:p>
          <w:p w14:paraId="74E1DC5D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6 - Описание промышленного и тестового окружений Системы.</w:t>
            </w:r>
          </w:p>
          <w:p w14:paraId="17CFC5E3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7 – Спецификация на интеграцию Системы.</w:t>
            </w:r>
          </w:p>
          <w:p w14:paraId="18E750BC" w14:textId="77777777" w:rsidR="00D63C96" w:rsidRPr="007E2FB8" w:rsidRDefault="00D63C96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E2FB8">
              <w:rPr>
                <w:rFonts w:ascii="Tahoma" w:hAnsi="Tahoma" w:cs="Tahoma"/>
                <w:sz w:val="20"/>
                <w:szCs w:val="20"/>
              </w:rPr>
              <w:t>Приложение 8 – Методология ведения проекта.</w:t>
            </w:r>
          </w:p>
          <w:p w14:paraId="7D1109C5" w14:textId="65BFE650" w:rsidR="00D63C96" w:rsidRPr="007E2FB8" w:rsidRDefault="007D5543" w:rsidP="009440D9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Приложение 9 – Детальное т</w:t>
            </w:r>
            <w:r w:rsidR="00D63C96" w:rsidRPr="007E2FB8">
              <w:rPr>
                <w:rFonts w:ascii="Tahoma" w:hAnsi="Tahoma" w:cs="Tahoma"/>
                <w:sz w:val="20"/>
                <w:szCs w:val="20"/>
              </w:rPr>
              <w:t>ехническое задание</w:t>
            </w:r>
          </w:p>
          <w:p w14:paraId="11B0C3BB" w14:textId="77777777" w:rsidR="00D63C96" w:rsidRPr="007E2FB8" w:rsidRDefault="00D63C96" w:rsidP="009440D9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14:paraId="45518578" w14:textId="77777777" w:rsidR="00D63C96" w:rsidRPr="007E2FB8" w:rsidRDefault="00D63C96" w:rsidP="009440D9">
            <w:pPr>
              <w:shd w:val="clear" w:color="auto" w:fill="FFFFFF"/>
              <w:spacing w:after="0" w:line="240" w:lineRule="auto"/>
              <w:ind w:left="32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61AB1047" w14:textId="77777777" w:rsidR="00B95EDD" w:rsidRPr="007E2FB8" w:rsidRDefault="00B95EDD" w:rsidP="009440D9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A9C580B" w14:textId="77777777" w:rsidR="00B95EDD" w:rsidRPr="007E2FB8" w:rsidRDefault="00B95EDD" w:rsidP="009440D9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EA9F8C" w14:textId="77777777" w:rsidR="00B95EDD" w:rsidRPr="007E2FB8" w:rsidRDefault="00B95EDD" w:rsidP="009440D9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B95EDD" w:rsidRPr="007E2FB8" w:rsidSect="00C43CB5">
      <w:footerReference w:type="default" r:id="rId10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8A847" w14:textId="77777777" w:rsidR="00B71DE0" w:rsidRDefault="00B71DE0">
      <w:pPr>
        <w:spacing w:after="0" w:line="240" w:lineRule="auto"/>
      </w:pPr>
      <w:r>
        <w:separator/>
      </w:r>
    </w:p>
  </w:endnote>
  <w:endnote w:type="continuationSeparator" w:id="0">
    <w:p w14:paraId="36E69A27" w14:textId="77777777" w:rsidR="00B71DE0" w:rsidRDefault="00B7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NarrowC">
    <w:altName w:val="Courier New"/>
    <w:charset w:val="CC"/>
    <w:family w:val="roman"/>
    <w:pitch w:val="default"/>
    <w:sig w:usb0="00000203" w:usb1="00000000" w:usb2="00000000" w:usb3="00000000" w:csb0="00000005" w:csb1="00000000"/>
  </w:font>
  <w:font w:name="PragmaticaC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Arial MT Black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E6425" w14:textId="30266D4C" w:rsidR="00967AA1" w:rsidRPr="007E5B69" w:rsidRDefault="00967AA1">
    <w:pPr>
      <w:pStyle w:val="aff"/>
      <w:jc w:val="right"/>
      <w:rPr>
        <w:rFonts w:ascii="Tahoma" w:hAnsi="Tahoma" w:cs="Tahoma"/>
      </w:rPr>
    </w:pPr>
    <w:r w:rsidRPr="007E5B69">
      <w:rPr>
        <w:rFonts w:ascii="Tahoma" w:hAnsi="Tahoma" w:cs="Tahoma"/>
      </w:rPr>
      <w:fldChar w:fldCharType="begin"/>
    </w:r>
    <w:r w:rsidRPr="007E5B69">
      <w:rPr>
        <w:rFonts w:ascii="Tahoma" w:hAnsi="Tahoma" w:cs="Tahoma"/>
      </w:rPr>
      <w:instrText>PAGE   \* MERGEFORMAT</w:instrText>
    </w:r>
    <w:r w:rsidRPr="007E5B69">
      <w:rPr>
        <w:rFonts w:ascii="Tahoma" w:hAnsi="Tahoma" w:cs="Tahoma"/>
      </w:rPr>
      <w:fldChar w:fldCharType="separate"/>
    </w:r>
    <w:r w:rsidR="007F1F57">
      <w:rPr>
        <w:rFonts w:ascii="Tahoma" w:hAnsi="Tahoma" w:cs="Tahoma"/>
        <w:noProof/>
      </w:rPr>
      <w:t>8</w:t>
    </w:r>
    <w:r w:rsidRPr="007E5B69">
      <w:rPr>
        <w:rFonts w:ascii="Tahoma" w:hAnsi="Tahoma" w:cs="Tahoma"/>
      </w:rPr>
      <w:fldChar w:fldCharType="end"/>
    </w:r>
  </w:p>
  <w:p w14:paraId="45F4AF9D" w14:textId="77777777" w:rsidR="00967AA1" w:rsidRDefault="00967AA1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376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00D283" w14:textId="56EF7D49" w:rsidR="00967AA1" w:rsidRDefault="00967AA1">
        <w:pPr>
          <w:pStyle w:val="af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F5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198AFD9" w14:textId="77777777" w:rsidR="00967AA1" w:rsidRDefault="00967AA1">
    <w:pPr>
      <w:pStyle w:val="aff"/>
    </w:pPr>
  </w:p>
  <w:p w14:paraId="699F03E1" w14:textId="77777777" w:rsidR="00967AA1" w:rsidRDefault="00967A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83C8A" w14:textId="77777777" w:rsidR="00B71DE0" w:rsidRDefault="00B71DE0">
      <w:pPr>
        <w:spacing w:after="0" w:line="240" w:lineRule="auto"/>
      </w:pPr>
      <w:r>
        <w:separator/>
      </w:r>
    </w:p>
  </w:footnote>
  <w:footnote w:type="continuationSeparator" w:id="0">
    <w:p w14:paraId="1378C89D" w14:textId="77777777" w:rsidR="00B71DE0" w:rsidRDefault="00B7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777D" w14:textId="77777777" w:rsidR="00967AA1" w:rsidRDefault="00967AA1" w:rsidP="00BE47EB">
    <w:pPr>
      <w:pStyle w:val="1fff2"/>
      <w:ind w:left="-142" w:right="-143"/>
      <w:rPr>
        <w:noProof/>
        <w:lang w:val="en-US"/>
      </w:rPr>
    </w:pPr>
  </w:p>
  <w:p w14:paraId="4278B99F" w14:textId="77777777" w:rsidR="00967AA1" w:rsidRPr="00E00C1D" w:rsidRDefault="00967AA1" w:rsidP="00BE47EB">
    <w:pPr>
      <w:pStyle w:val="1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29E240DA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pStyle w:val="5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18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3" w15:restartNumberingAfterBreak="0">
    <w:nsid w:val="00000006"/>
    <w:multiLevelType w:val="singleLevel"/>
    <w:tmpl w:val="00000006"/>
    <w:name w:val="WW8Num24"/>
    <w:lvl w:ilvl="0">
      <w:start w:val="1"/>
      <w:numFmt w:val="bullet"/>
      <w:pStyle w:val="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25"/>
    <w:lvl w:ilvl="0">
      <w:start w:val="1"/>
      <w:numFmt w:val="bullet"/>
      <w:pStyle w:val="3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5" w15:restartNumberingAfterBreak="0">
    <w:nsid w:val="00000009"/>
    <w:multiLevelType w:val="singleLevel"/>
    <w:tmpl w:val="00000009"/>
    <w:name w:val="WW8Num43"/>
    <w:lvl w:ilvl="0">
      <w:start w:val="1"/>
      <w:numFmt w:val="bullet"/>
      <w:pStyle w:val="4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6" w15:restartNumberingAfterBreak="0">
    <w:nsid w:val="01745F0B"/>
    <w:multiLevelType w:val="hybridMultilevel"/>
    <w:tmpl w:val="F0F0AF3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56A6F04"/>
    <w:multiLevelType w:val="hybridMultilevel"/>
    <w:tmpl w:val="619CF706"/>
    <w:lvl w:ilvl="0" w:tplc="9C5CE66C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6813F09"/>
    <w:multiLevelType w:val="multilevel"/>
    <w:tmpl w:val="09B23CB4"/>
    <w:lvl w:ilvl="0">
      <w:start w:val="1"/>
      <w:numFmt w:val="decimal"/>
      <w:pStyle w:val="OTRnum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OTRnum3"/>
      <w:lvlText w:val="%1.%2.%3.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OTRnum4"/>
      <w:lvlText w:val="%1.%2.%3.%4."/>
      <w:lvlJc w:val="left"/>
      <w:pPr>
        <w:tabs>
          <w:tab w:val="num" w:pos="1431"/>
        </w:tabs>
        <w:ind w:left="2892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9" w15:restartNumberingAfterBreak="0">
    <w:nsid w:val="099C5AA8"/>
    <w:multiLevelType w:val="hybridMultilevel"/>
    <w:tmpl w:val="2DE61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20BE6"/>
    <w:multiLevelType w:val="hybridMultilevel"/>
    <w:tmpl w:val="73981E18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5560BF"/>
    <w:multiLevelType w:val="hybridMultilevel"/>
    <w:tmpl w:val="7540A3C4"/>
    <w:lvl w:ilvl="0" w:tplc="165C27DA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2" w15:restartNumberingAfterBreak="0">
    <w:nsid w:val="0B9C22D2"/>
    <w:multiLevelType w:val="multilevel"/>
    <w:tmpl w:val="2C4E33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0F1E3263"/>
    <w:multiLevelType w:val="multilevel"/>
    <w:tmpl w:val="4C5CBF90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0FA26CE3"/>
    <w:multiLevelType w:val="multilevel"/>
    <w:tmpl w:val="0A164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6" w15:restartNumberingAfterBreak="0">
    <w:nsid w:val="0FDA5B5C"/>
    <w:multiLevelType w:val="multilevel"/>
    <w:tmpl w:val="5C6882F0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7" w15:restartNumberingAfterBreak="0">
    <w:nsid w:val="10D44707"/>
    <w:multiLevelType w:val="multilevel"/>
    <w:tmpl w:val="38126758"/>
    <w:lvl w:ilvl="0">
      <w:start w:val="1"/>
      <w:numFmt w:val="decimal"/>
      <w:pStyle w:val="OTRTableListNum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 w15:restartNumberingAfterBreak="0">
    <w:nsid w:val="11FF0EC0"/>
    <w:multiLevelType w:val="hybridMultilevel"/>
    <w:tmpl w:val="2FFA128A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331725F"/>
    <w:multiLevelType w:val="hybridMultilevel"/>
    <w:tmpl w:val="640A72C2"/>
    <w:lvl w:ilvl="0" w:tplc="E098D1A6">
      <w:start w:val="1"/>
      <w:numFmt w:val="bullet"/>
      <w:pStyle w:val="TableListBullet2"/>
      <w:lvlText w:val="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7108EF"/>
    <w:multiLevelType w:val="multilevel"/>
    <w:tmpl w:val="98DA6A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15A92E10"/>
    <w:multiLevelType w:val="hybridMultilevel"/>
    <w:tmpl w:val="C690FC8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2" w15:restartNumberingAfterBreak="0">
    <w:nsid w:val="16E3269C"/>
    <w:multiLevelType w:val="hybridMultilevel"/>
    <w:tmpl w:val="D4AC4C6C"/>
    <w:lvl w:ilvl="0" w:tplc="4E5C907C">
      <w:start w:val="1"/>
      <w:numFmt w:val="none"/>
      <w:pStyle w:val="OTRNameFigure"/>
      <w:lvlText w:val="Рисунок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1E7D66"/>
    <w:multiLevelType w:val="hybridMultilevel"/>
    <w:tmpl w:val="FA72993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1CD13430"/>
    <w:multiLevelType w:val="hybridMultilevel"/>
    <w:tmpl w:val="AFCE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1ED50461"/>
    <w:multiLevelType w:val="hybridMultilevel"/>
    <w:tmpl w:val="389653CE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1F26259F"/>
    <w:multiLevelType w:val="multilevel"/>
    <w:tmpl w:val="04190023"/>
    <w:styleLink w:val="1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20562A51"/>
    <w:multiLevelType w:val="multilevel"/>
    <w:tmpl w:val="6652DA38"/>
    <w:lvl w:ilvl="0">
      <w:start w:val="1"/>
      <w:numFmt w:val="bullet"/>
      <w:pStyle w:val="-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928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517" w:hanging="3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36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8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8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357"/>
      </w:pPr>
      <w:rPr>
        <w:rFonts w:hint="default"/>
      </w:rPr>
    </w:lvl>
  </w:abstractNum>
  <w:abstractNum w:abstractNumId="29" w15:restartNumberingAfterBreak="0">
    <w:nsid w:val="24F92CFB"/>
    <w:multiLevelType w:val="multilevel"/>
    <w:tmpl w:val="D76018BA"/>
    <w:styleLink w:val="11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709"/>
      </w:p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709"/>
      </w:pPr>
    </w:lvl>
    <w:lvl w:ilvl="2">
      <w:start w:val="1"/>
      <w:numFmt w:val="decimal"/>
      <w:lvlText w:val="%1.%2.%3"/>
      <w:lvlJc w:val="left"/>
      <w:pPr>
        <w:tabs>
          <w:tab w:val="num" w:pos="2432"/>
        </w:tabs>
        <w:ind w:left="1701" w:hanging="709"/>
      </w:pPr>
    </w:lvl>
    <w:lvl w:ilvl="3">
      <w:start w:val="1"/>
      <w:numFmt w:val="decimal"/>
      <w:lvlText w:val="%1.%2.%3.%4"/>
      <w:lvlJc w:val="left"/>
      <w:pPr>
        <w:tabs>
          <w:tab w:val="num" w:pos="2226"/>
        </w:tabs>
        <w:ind w:left="1135" w:hanging="709"/>
      </w:pPr>
    </w:lvl>
    <w:lvl w:ilvl="4">
      <w:start w:val="1"/>
      <w:numFmt w:val="decimal"/>
      <w:lvlText w:val="%1.%2.%3.%4.%5"/>
      <w:lvlJc w:val="left"/>
      <w:pPr>
        <w:tabs>
          <w:tab w:val="num" w:pos="3862"/>
        </w:tabs>
        <w:ind w:left="2411" w:hanging="709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92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0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16" w:hanging="708"/>
      </w:pPr>
    </w:lvl>
  </w:abstractNum>
  <w:abstractNum w:abstractNumId="30" w15:restartNumberingAfterBreak="0">
    <w:nsid w:val="260074D8"/>
    <w:multiLevelType w:val="hybridMultilevel"/>
    <w:tmpl w:val="8702DA76"/>
    <w:lvl w:ilvl="0" w:tplc="518CC57E">
      <w:start w:val="1"/>
      <w:numFmt w:val="bullet"/>
      <w:pStyle w:val="1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DF040C"/>
    <w:multiLevelType w:val="hybridMultilevel"/>
    <w:tmpl w:val="DA9633A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C5A422D"/>
    <w:multiLevelType w:val="multilevel"/>
    <w:tmpl w:val="C616C40C"/>
    <w:styleLink w:val="1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C82088"/>
    <w:multiLevelType w:val="multilevel"/>
    <w:tmpl w:val="DFA08BE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3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30EC1084"/>
    <w:multiLevelType w:val="hybridMultilevel"/>
    <w:tmpl w:val="82A099D6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1873B4E"/>
    <w:multiLevelType w:val="hybridMultilevel"/>
    <w:tmpl w:val="A9161E1A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4803D52"/>
    <w:multiLevelType w:val="hybridMultilevel"/>
    <w:tmpl w:val="76C27A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34B408CE"/>
    <w:multiLevelType w:val="hybridMultilevel"/>
    <w:tmpl w:val="F6D8723E"/>
    <w:lvl w:ilvl="0" w:tplc="04190017">
      <w:start w:val="1"/>
      <w:numFmt w:val="lowerLetter"/>
      <w:lvlText w:val="%1)"/>
      <w:lvlJc w:val="left"/>
      <w:pPr>
        <w:ind w:left="703" w:hanging="360"/>
      </w:pPr>
      <w:rPr>
        <w:rFonts w:cs="Times New Roman"/>
      </w:rPr>
    </w:lvl>
    <w:lvl w:ilvl="1" w:tplc="40B23C8E">
      <w:start w:val="1"/>
      <w:numFmt w:val="decimal"/>
      <w:lvlText w:val="%2."/>
      <w:lvlJc w:val="left"/>
      <w:pPr>
        <w:ind w:left="178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9" w15:restartNumberingAfterBreak="0">
    <w:nsid w:val="34B534AB"/>
    <w:multiLevelType w:val="hybridMultilevel"/>
    <w:tmpl w:val="951E4A3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4E02E88"/>
    <w:multiLevelType w:val="hybridMultilevel"/>
    <w:tmpl w:val="CAC449D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4F37DF9"/>
    <w:multiLevelType w:val="multilevel"/>
    <w:tmpl w:val="3AA0A01E"/>
    <w:lvl w:ilvl="0">
      <w:start w:val="3"/>
      <w:numFmt w:val="decimal"/>
      <w:lvlText w:val="Статья %1."/>
      <w:lvlJc w:val="left"/>
      <w:pPr>
        <w:tabs>
          <w:tab w:val="num" w:pos="1735"/>
        </w:tabs>
        <w:ind w:left="1735" w:hanging="600"/>
      </w:pPr>
      <w:rPr>
        <w:rFonts w:hint="default"/>
        <w:b/>
      </w:rPr>
    </w:lvl>
    <w:lvl w:ilvl="1">
      <w:start w:val="1"/>
      <w:numFmt w:val="decimal"/>
      <w:lvlText w:val="Статья %2."/>
      <w:lvlJc w:val="left"/>
      <w:pPr>
        <w:tabs>
          <w:tab w:val="num" w:pos="1735"/>
        </w:tabs>
        <w:ind w:left="1735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"/>
        </w:tabs>
        <w:ind w:left="1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3"/>
        </w:tabs>
        <w:ind w:left="-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620"/>
        </w:tabs>
        <w:ind w:left="-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827"/>
        </w:tabs>
        <w:ind w:left="-82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394"/>
        </w:tabs>
        <w:ind w:left="-13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601"/>
        </w:tabs>
        <w:ind w:left="-1601" w:hanging="1800"/>
      </w:pPr>
      <w:rPr>
        <w:rFonts w:hint="default"/>
      </w:rPr>
    </w:lvl>
  </w:abstractNum>
  <w:abstractNum w:abstractNumId="42" w15:restartNumberingAfterBreak="0">
    <w:nsid w:val="367726AC"/>
    <w:multiLevelType w:val="hybridMultilevel"/>
    <w:tmpl w:val="8BB057BC"/>
    <w:lvl w:ilvl="0" w:tplc="C216688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373C453B"/>
    <w:multiLevelType w:val="multilevel"/>
    <w:tmpl w:val="6DB416A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43" w:hanging="975"/>
      </w:pPr>
    </w:lvl>
    <w:lvl w:ilvl="2">
      <w:start w:val="1"/>
      <w:numFmt w:val="decimal"/>
      <w:lvlText w:val="%1.%2.%3."/>
      <w:lvlJc w:val="left"/>
      <w:pPr>
        <w:ind w:left="1749" w:hanging="975"/>
      </w:pPr>
    </w:lvl>
    <w:lvl w:ilvl="3">
      <w:start w:val="1"/>
      <w:numFmt w:val="decimal"/>
      <w:lvlText w:val="%1.%2.%3.%4."/>
      <w:lvlJc w:val="left"/>
      <w:pPr>
        <w:ind w:left="1956" w:hanging="975"/>
      </w:pPr>
    </w:lvl>
    <w:lvl w:ilvl="4">
      <w:start w:val="1"/>
      <w:numFmt w:val="decimal"/>
      <w:lvlText w:val="%1.%2.%3.%4.%5."/>
      <w:lvlJc w:val="left"/>
      <w:pPr>
        <w:ind w:left="2268" w:hanging="1080"/>
      </w:pPr>
    </w:lvl>
    <w:lvl w:ilvl="5">
      <w:start w:val="1"/>
      <w:numFmt w:val="decimal"/>
      <w:lvlText w:val="%1.%2.%3.%4.%5.%6."/>
      <w:lvlJc w:val="left"/>
      <w:pPr>
        <w:ind w:left="2475" w:hanging="1080"/>
      </w:pPr>
    </w:lvl>
    <w:lvl w:ilvl="6">
      <w:start w:val="1"/>
      <w:numFmt w:val="decimal"/>
      <w:lvlText w:val="%1.%2.%3.%4.%5.%6.%7."/>
      <w:lvlJc w:val="left"/>
      <w:pPr>
        <w:ind w:left="3042" w:hanging="1440"/>
      </w:pPr>
    </w:lvl>
    <w:lvl w:ilvl="7">
      <w:start w:val="1"/>
      <w:numFmt w:val="decimal"/>
      <w:lvlText w:val="%1.%2.%3.%4.%5.%6.%7.%8."/>
      <w:lvlJc w:val="left"/>
      <w:pPr>
        <w:ind w:left="3249" w:hanging="1440"/>
      </w:pPr>
    </w:lvl>
    <w:lvl w:ilvl="8">
      <w:start w:val="1"/>
      <w:numFmt w:val="decimal"/>
      <w:lvlText w:val="%1.%2.%3.%4.%5.%6.%7.%8.%9."/>
      <w:lvlJc w:val="left"/>
      <w:pPr>
        <w:ind w:left="3816" w:hanging="1800"/>
      </w:pPr>
    </w:lvl>
  </w:abstractNum>
  <w:abstractNum w:abstractNumId="44" w15:restartNumberingAfterBreak="0">
    <w:nsid w:val="37C5385F"/>
    <w:multiLevelType w:val="multilevel"/>
    <w:tmpl w:val="76401090"/>
    <w:lvl w:ilvl="0">
      <w:start w:val="1"/>
      <w:numFmt w:val="upperLetter"/>
      <w:pStyle w:val="Appendix"/>
      <w:suff w:val="space"/>
      <w:lvlText w:val="Приложение %1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left="0" w:firstLine="72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39B17C08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6" w15:restartNumberingAfterBreak="0">
    <w:nsid w:val="3B4B68F1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7" w15:restartNumberingAfterBreak="0">
    <w:nsid w:val="3F113757"/>
    <w:multiLevelType w:val="multilevel"/>
    <w:tmpl w:val="67743928"/>
    <w:lvl w:ilvl="0">
      <w:start w:val="1"/>
      <w:numFmt w:val="bullet"/>
      <w:pStyle w:val="a0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406702FA"/>
    <w:multiLevelType w:val="hybridMultilevel"/>
    <w:tmpl w:val="541AC430"/>
    <w:lvl w:ilvl="0" w:tplc="F6C21E18">
      <w:start w:val="1"/>
      <w:numFmt w:val="bullet"/>
      <w:pStyle w:val="13"/>
      <w:lvlText w:val="-"/>
      <w:lvlJc w:val="left"/>
      <w:pPr>
        <w:ind w:left="1400" w:hanging="360"/>
      </w:pPr>
      <w:rPr>
        <w:rFonts w:ascii="Sitka Text" w:hAnsi="Sitka Text" w:hint="default"/>
      </w:rPr>
    </w:lvl>
    <w:lvl w:ilvl="1" w:tplc="F22041CC">
      <w:numFmt w:val="bullet"/>
      <w:lvlText w:val="•"/>
      <w:lvlJc w:val="left"/>
      <w:pPr>
        <w:ind w:left="2465" w:hanging="705"/>
      </w:pPr>
      <w:rPr>
        <w:rFonts w:ascii="Times New Roman" w:eastAsia="Times New Roman" w:hAnsi="Times New Roman" w:cs="Times New Roman" w:hint="default"/>
      </w:rPr>
    </w:lvl>
    <w:lvl w:ilvl="2" w:tplc="F394170E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C0866CC8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BA5CCFCE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98241078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47FAC29A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DD6CC7A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4D673A2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9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40FD65E1"/>
    <w:multiLevelType w:val="multilevel"/>
    <w:tmpl w:val="74740EC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41882E57"/>
    <w:multiLevelType w:val="multilevel"/>
    <w:tmpl w:val="9980699C"/>
    <w:lvl w:ilvl="0">
      <w:start w:val="1"/>
      <w:numFmt w:val="decimal"/>
      <w:pStyle w:val="Head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2"/>
      <w:suff w:val="space"/>
      <w:lvlText w:val="%1.%2."/>
      <w:lvlJc w:val="left"/>
      <w:pPr>
        <w:ind w:left="-3" w:hanging="357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pStyle w:val="Head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4"/>
      <w:suff w:val="space"/>
      <w:lvlText w:val="%1.%2.%3.%4."/>
      <w:lvlJc w:val="left"/>
      <w:pPr>
        <w:ind w:left="499" w:hanging="357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Head5"/>
      <w:suff w:val="space"/>
      <w:lvlText w:val="%1.%2.%3.%4.%5."/>
      <w:lvlJc w:val="left"/>
      <w:pPr>
        <w:ind w:left="-3" w:hanging="357"/>
      </w:pPr>
      <w:rPr>
        <w:rFonts w:hint="default"/>
      </w:rPr>
    </w:lvl>
    <w:lvl w:ilvl="5">
      <w:start w:val="1"/>
      <w:numFmt w:val="decimal"/>
      <w:lvlRestart w:val="1"/>
      <w:suff w:val="space"/>
      <w:lvlText w:val="%1.%2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0"/>
      <w:pStyle w:val="PictureIncription"/>
      <w:suff w:val="space"/>
      <w:lvlText w:val="Рисунок 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1"/>
      <w:pStyle w:val="TableInscription"/>
      <w:suff w:val="space"/>
      <w:lvlText w:val="Таблица %9 - "/>
      <w:lvlJc w:val="left"/>
      <w:pPr>
        <w:ind w:left="2160" w:hanging="21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52" w15:restartNumberingAfterBreak="0">
    <w:nsid w:val="42A44F18"/>
    <w:multiLevelType w:val="hybridMultilevel"/>
    <w:tmpl w:val="019868F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2D11029"/>
    <w:multiLevelType w:val="hybridMultilevel"/>
    <w:tmpl w:val="624C5642"/>
    <w:lvl w:ilvl="0" w:tplc="C216688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30D04D7"/>
    <w:multiLevelType w:val="hybridMultilevel"/>
    <w:tmpl w:val="4D02D63E"/>
    <w:lvl w:ilvl="0" w:tplc="C2083D5E">
      <w:start w:val="1"/>
      <w:numFmt w:val="lowerLetter"/>
      <w:lvlText w:val="%1."/>
      <w:lvlJc w:val="left"/>
      <w:pPr>
        <w:ind w:left="1429" w:hanging="360"/>
      </w:pPr>
      <w:rPr>
        <w:rFonts w:ascii="Tahoma" w:hAnsi="Tahoma" w:cs="Tahoma" w:hint="default"/>
        <w:sz w:val="20"/>
        <w:szCs w:val="20"/>
      </w:rPr>
    </w:lvl>
    <w:lvl w:ilvl="1" w:tplc="F8243F2A">
      <w:start w:val="1"/>
      <w:numFmt w:val="lowerRoman"/>
      <w:lvlText w:val="%2)"/>
      <w:lvlJc w:val="left"/>
      <w:pPr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5A91988"/>
    <w:multiLevelType w:val="hybridMultilevel"/>
    <w:tmpl w:val="669000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B0B9A"/>
    <w:multiLevelType w:val="hybridMultilevel"/>
    <w:tmpl w:val="98522AD0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7" w15:restartNumberingAfterBreak="0">
    <w:nsid w:val="48760FF7"/>
    <w:multiLevelType w:val="multilevel"/>
    <w:tmpl w:val="F9A826F2"/>
    <w:lvl w:ilvl="0">
      <w:start w:val="1"/>
      <w:numFmt w:val="bullet"/>
      <w:pStyle w:val="OTRListMark"/>
      <w:lvlText w:val="–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418"/>
        </w:tabs>
        <w:ind w:left="1418" w:hanging="284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283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2255"/>
        </w:tabs>
        <w:ind w:left="225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224"/>
        </w:tabs>
        <w:ind w:left="4224" w:hanging="360"/>
      </w:pPr>
      <w:rPr>
        <w:rFonts w:ascii="Symbol" w:hAnsi="Symbol" w:hint="default"/>
      </w:rPr>
    </w:lvl>
  </w:abstractNum>
  <w:abstractNum w:abstractNumId="58" w15:restartNumberingAfterBreak="0">
    <w:nsid w:val="4B0E1EE3"/>
    <w:multiLevelType w:val="hybridMultilevel"/>
    <w:tmpl w:val="55040F12"/>
    <w:lvl w:ilvl="0" w:tplc="75A232A4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3D706B"/>
    <w:multiLevelType w:val="multilevel"/>
    <w:tmpl w:val="0E509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5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color w:val="auto"/>
      </w:rPr>
    </w:lvl>
  </w:abstractNum>
  <w:abstractNum w:abstractNumId="60" w15:restartNumberingAfterBreak="0">
    <w:nsid w:val="4DB564FC"/>
    <w:multiLevelType w:val="hybridMultilevel"/>
    <w:tmpl w:val="86BC73DE"/>
    <w:lvl w:ilvl="0" w:tplc="0419000F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E044427"/>
    <w:multiLevelType w:val="hybridMultilevel"/>
    <w:tmpl w:val="8D102112"/>
    <w:lvl w:ilvl="0" w:tplc="723AA962">
      <w:start w:val="1"/>
      <w:numFmt w:val="decimal"/>
      <w:pStyle w:val="OTRTableTitle"/>
      <w:lvlText w:val="Таблица 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F6D4148"/>
    <w:multiLevelType w:val="multilevel"/>
    <w:tmpl w:val="408836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4FD037AF"/>
    <w:multiLevelType w:val="multilevel"/>
    <w:tmpl w:val="D7883DF8"/>
    <w:styleLink w:val="a2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4962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21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74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500D44E5"/>
    <w:multiLevelType w:val="hybridMultilevel"/>
    <w:tmpl w:val="A20E8C2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6" w15:restartNumberingAfterBreak="0">
    <w:nsid w:val="53052ACB"/>
    <w:multiLevelType w:val="multilevel"/>
    <w:tmpl w:val="3982C3F8"/>
    <w:lvl w:ilvl="0">
      <w:start w:val="1"/>
      <w:numFmt w:val="decimal"/>
      <w:pStyle w:val="a3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55474720"/>
    <w:multiLevelType w:val="multilevel"/>
    <w:tmpl w:val="86BEB08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</w:rPr>
    </w:lvl>
  </w:abstractNum>
  <w:abstractNum w:abstractNumId="68" w15:restartNumberingAfterBreak="0">
    <w:nsid w:val="55E92339"/>
    <w:multiLevelType w:val="hybridMultilevel"/>
    <w:tmpl w:val="FE2442BC"/>
    <w:lvl w:ilvl="0" w:tplc="C216688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333D33"/>
    <w:multiLevelType w:val="hybridMultilevel"/>
    <w:tmpl w:val="0686AB90"/>
    <w:lvl w:ilvl="0" w:tplc="FFFFFFFF">
      <w:start w:val="1"/>
      <w:numFmt w:val="bullet"/>
      <w:pStyle w:val="02"/>
      <w:lvlText w:val=""/>
      <w:lvlJc w:val="left"/>
      <w:pPr>
        <w:tabs>
          <w:tab w:val="num" w:pos="1871"/>
        </w:tabs>
        <w:ind w:left="1871" w:hanging="45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720341"/>
    <w:multiLevelType w:val="multilevel"/>
    <w:tmpl w:val="752E0464"/>
    <w:lvl w:ilvl="0">
      <w:start w:val="1"/>
      <w:numFmt w:val="decimal"/>
      <w:pStyle w:val="-1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001" w:hanging="1008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87" w:hanging="1152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5EAA6A9A"/>
    <w:multiLevelType w:val="hybridMultilevel"/>
    <w:tmpl w:val="C97EA1BA"/>
    <w:lvl w:ilvl="0" w:tplc="04190019">
      <w:start w:val="1"/>
      <w:numFmt w:val="lowerLetter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3" w15:restartNumberingAfterBreak="0">
    <w:nsid w:val="5F121371"/>
    <w:multiLevelType w:val="multilevel"/>
    <w:tmpl w:val="7842F1D6"/>
    <w:lvl w:ilvl="0">
      <w:start w:val="1"/>
      <w:numFmt w:val="decimal"/>
      <w:pStyle w:val="OTRListNum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418" w:hanging="567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2.%1.%3."/>
      <w:lvlJc w:val="left"/>
      <w:pPr>
        <w:tabs>
          <w:tab w:val="num" w:pos="1558"/>
        </w:tabs>
        <w:ind w:left="1843" w:hanging="568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74" w15:restartNumberingAfterBreak="0">
    <w:nsid w:val="608D57D9"/>
    <w:multiLevelType w:val="hybridMultilevel"/>
    <w:tmpl w:val="E66A270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75" w15:restartNumberingAfterBreak="0">
    <w:nsid w:val="616350D8"/>
    <w:multiLevelType w:val="multilevel"/>
    <w:tmpl w:val="3E4414E6"/>
    <w:lvl w:ilvl="0">
      <w:start w:val="1"/>
      <w:numFmt w:val="bullet"/>
      <w:pStyle w:val="OTRTableListMark"/>
      <w:lvlText w:val="–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275"/>
        </w:tabs>
        <w:ind w:left="1275" w:hanging="283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63"/>
        </w:tabs>
        <w:ind w:left="166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</w:abstractNum>
  <w:abstractNum w:abstractNumId="76" w15:restartNumberingAfterBreak="0">
    <w:nsid w:val="63102C19"/>
    <w:multiLevelType w:val="hybridMultilevel"/>
    <w:tmpl w:val="F76A4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46D7EE7"/>
    <w:multiLevelType w:val="multilevel"/>
    <w:tmpl w:val="EE2E03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78" w15:restartNumberingAfterBreak="0">
    <w:nsid w:val="64EA35B5"/>
    <w:multiLevelType w:val="multilevel"/>
    <w:tmpl w:val="5E44C88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0E765A"/>
    <w:multiLevelType w:val="hybridMultilevel"/>
    <w:tmpl w:val="6AE0A54A"/>
    <w:lvl w:ilvl="0" w:tplc="2A7EB346">
      <w:start w:val="1"/>
      <w:numFmt w:val="russianLower"/>
      <w:pStyle w:val="OTRListlit"/>
      <w:lvlText w:val="%1."/>
      <w:lvlJc w:val="left"/>
      <w:pPr>
        <w:tabs>
          <w:tab w:val="num" w:pos="567"/>
        </w:tabs>
        <w:ind w:left="1134" w:hanging="283"/>
      </w:pPr>
      <w:rPr>
        <w:rFonts w:hint="default"/>
      </w:rPr>
    </w:lvl>
    <w:lvl w:ilvl="1" w:tplc="FC68C6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8EE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EE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2A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D23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B2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162F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B84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D967360"/>
    <w:multiLevelType w:val="hybridMultilevel"/>
    <w:tmpl w:val="02049E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78330E"/>
    <w:multiLevelType w:val="multilevel"/>
    <w:tmpl w:val="A3021D74"/>
    <w:lvl w:ilvl="0">
      <w:start w:val="1"/>
      <w:numFmt w:val="bullet"/>
      <w:pStyle w:val="OTRTableListmark0"/>
      <w:lvlText w:val="–"/>
      <w:lvlJc w:val="left"/>
      <w:pPr>
        <w:tabs>
          <w:tab w:val="num" w:pos="284"/>
        </w:tabs>
        <w:ind w:left="284" w:hanging="227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510"/>
        </w:tabs>
        <w:ind w:left="510" w:hanging="226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794"/>
        </w:tabs>
        <w:ind w:left="794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1745"/>
        </w:tabs>
        <w:ind w:left="174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274"/>
        </w:tabs>
        <w:ind w:left="227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634"/>
        </w:tabs>
        <w:ind w:left="263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94"/>
        </w:tabs>
        <w:ind w:left="299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54"/>
        </w:tabs>
        <w:ind w:left="335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14"/>
        </w:tabs>
        <w:ind w:left="3714" w:hanging="360"/>
      </w:pPr>
      <w:rPr>
        <w:rFonts w:ascii="Symbol" w:hAnsi="Symbol" w:hint="default"/>
      </w:rPr>
    </w:lvl>
  </w:abstractNum>
  <w:abstractNum w:abstractNumId="82" w15:restartNumberingAfterBreak="0">
    <w:nsid w:val="6F1E26E9"/>
    <w:multiLevelType w:val="multilevel"/>
    <w:tmpl w:val="C82494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3" w15:restartNumberingAfterBreak="0">
    <w:nsid w:val="6FC52153"/>
    <w:multiLevelType w:val="hybridMultilevel"/>
    <w:tmpl w:val="6588A4B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71DF4DA0"/>
    <w:multiLevelType w:val="hybridMultilevel"/>
    <w:tmpl w:val="79461402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85" w15:restartNumberingAfterBreak="0">
    <w:nsid w:val="72945831"/>
    <w:multiLevelType w:val="multilevel"/>
    <w:tmpl w:val="4838EF98"/>
    <w:lvl w:ilvl="0">
      <w:start w:val="1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6" w15:restartNumberingAfterBreak="0">
    <w:nsid w:val="73DD3895"/>
    <w:multiLevelType w:val="multilevel"/>
    <w:tmpl w:val="C2DC0DB6"/>
    <w:lvl w:ilvl="0">
      <w:start w:val="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TableText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8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5B623D"/>
    <w:multiLevelType w:val="singleLevel"/>
    <w:tmpl w:val="71427F0A"/>
    <w:lvl w:ilvl="0">
      <w:start w:val="1"/>
      <w:numFmt w:val="bullet"/>
      <w:pStyle w:val="33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91" w15:restartNumberingAfterBreak="0">
    <w:nsid w:val="7A590045"/>
    <w:multiLevelType w:val="hybridMultilevel"/>
    <w:tmpl w:val="66CE569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23363F"/>
    <w:multiLevelType w:val="hybridMultilevel"/>
    <w:tmpl w:val="7DA23C4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 w15:restartNumberingAfterBreak="0">
    <w:nsid w:val="7BA707DE"/>
    <w:multiLevelType w:val="multilevel"/>
    <w:tmpl w:val="A59E4694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4" w15:restartNumberingAfterBreak="0">
    <w:nsid w:val="7C0050E1"/>
    <w:multiLevelType w:val="hybridMultilevel"/>
    <w:tmpl w:val="5B72B974"/>
    <w:name w:val="27"/>
    <w:lvl w:ilvl="0" w:tplc="6FAC7F3E">
      <w:start w:val="1"/>
      <w:numFmt w:val="decimal"/>
      <w:pStyle w:val="OTR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E168EA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862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6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5454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69B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66E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CF3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646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C687A2B"/>
    <w:multiLevelType w:val="hybridMultilevel"/>
    <w:tmpl w:val="508C5BB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6" w15:restartNumberingAfterBreak="0">
    <w:nsid w:val="7CE64604"/>
    <w:multiLevelType w:val="multilevel"/>
    <w:tmpl w:val="CAC09E0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9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1"/>
  </w:num>
  <w:num w:numId="2">
    <w:abstractNumId w:val="45"/>
  </w:num>
  <w:num w:numId="3">
    <w:abstractNumId w:val="49"/>
  </w:num>
  <w:num w:numId="4">
    <w:abstractNumId w:val="78"/>
  </w:num>
  <w:num w:numId="5">
    <w:abstractNumId w:val="43"/>
  </w:num>
  <w:num w:numId="6">
    <w:abstractNumId w:val="33"/>
  </w:num>
  <w:num w:numId="7">
    <w:abstractNumId w:val="67"/>
  </w:num>
  <w:num w:numId="8">
    <w:abstractNumId w:val="12"/>
  </w:num>
  <w:num w:numId="9">
    <w:abstractNumId w:val="15"/>
  </w:num>
  <w:num w:numId="10">
    <w:abstractNumId w:val="59"/>
  </w:num>
  <w:num w:numId="11">
    <w:abstractNumId w:val="86"/>
  </w:num>
  <w:num w:numId="12">
    <w:abstractNumId w:val="62"/>
  </w:num>
  <w:num w:numId="13">
    <w:abstractNumId w:val="77"/>
  </w:num>
  <w:num w:numId="14">
    <w:abstractNumId w:val="89"/>
  </w:num>
  <w:num w:numId="15">
    <w:abstractNumId w:val="85"/>
  </w:num>
  <w:num w:numId="16">
    <w:abstractNumId w:val="13"/>
  </w:num>
  <w:num w:numId="17">
    <w:abstractNumId w:val="16"/>
  </w:num>
  <w:num w:numId="18">
    <w:abstractNumId w:val="14"/>
  </w:num>
  <w:num w:numId="19">
    <w:abstractNumId w:val="64"/>
  </w:num>
  <w:num w:numId="20">
    <w:abstractNumId w:val="18"/>
  </w:num>
  <w:num w:numId="21">
    <w:abstractNumId w:val="83"/>
  </w:num>
  <w:num w:numId="22">
    <w:abstractNumId w:val="55"/>
  </w:num>
  <w:num w:numId="23">
    <w:abstractNumId w:val="40"/>
  </w:num>
  <w:num w:numId="24">
    <w:abstractNumId w:val="53"/>
  </w:num>
  <w:num w:numId="25">
    <w:abstractNumId w:val="35"/>
  </w:num>
  <w:num w:numId="26">
    <w:abstractNumId w:val="26"/>
  </w:num>
  <w:num w:numId="27">
    <w:abstractNumId w:val="39"/>
  </w:num>
  <w:num w:numId="28">
    <w:abstractNumId w:val="80"/>
  </w:num>
  <w:num w:numId="29">
    <w:abstractNumId w:val="54"/>
  </w:num>
  <w:num w:numId="30">
    <w:abstractNumId w:val="6"/>
  </w:num>
  <w:num w:numId="31">
    <w:abstractNumId w:val="72"/>
  </w:num>
  <w:num w:numId="32">
    <w:abstractNumId w:val="31"/>
  </w:num>
  <w:num w:numId="33">
    <w:abstractNumId w:val="92"/>
  </w:num>
  <w:num w:numId="34">
    <w:abstractNumId w:val="23"/>
  </w:num>
  <w:num w:numId="35">
    <w:abstractNumId w:val="68"/>
  </w:num>
  <w:num w:numId="36">
    <w:abstractNumId w:val="42"/>
  </w:num>
  <w:num w:numId="37">
    <w:abstractNumId w:val="52"/>
  </w:num>
  <w:num w:numId="38">
    <w:abstractNumId w:val="95"/>
  </w:num>
  <w:num w:numId="39">
    <w:abstractNumId w:val="36"/>
  </w:num>
  <w:num w:numId="40">
    <w:abstractNumId w:val="10"/>
  </w:num>
  <w:num w:numId="41">
    <w:abstractNumId w:val="96"/>
  </w:num>
  <w:num w:numId="42">
    <w:abstractNumId w:val="0"/>
  </w:num>
  <w:num w:numId="43">
    <w:abstractNumId w:val="65"/>
  </w:num>
  <w:num w:numId="44">
    <w:abstractNumId w:val="87"/>
  </w:num>
  <w:num w:numId="45">
    <w:abstractNumId w:val="25"/>
  </w:num>
  <w:num w:numId="46">
    <w:abstractNumId w:val="90"/>
  </w:num>
  <w:num w:numId="47">
    <w:abstractNumId w:val="51"/>
  </w:num>
  <w:num w:numId="48">
    <w:abstractNumId w:val="66"/>
  </w:num>
  <w:num w:numId="49">
    <w:abstractNumId w:val="27"/>
  </w:num>
  <w:num w:numId="50">
    <w:abstractNumId w:val="32"/>
  </w:num>
  <w:num w:numId="51">
    <w:abstractNumId w:val="47"/>
  </w:num>
  <w:num w:numId="52">
    <w:abstractNumId w:val="73"/>
  </w:num>
  <w:num w:numId="53">
    <w:abstractNumId w:val="75"/>
  </w:num>
  <w:num w:numId="54">
    <w:abstractNumId w:val="94"/>
  </w:num>
  <w:num w:numId="55">
    <w:abstractNumId w:val="60"/>
  </w:num>
  <w:num w:numId="56">
    <w:abstractNumId w:val="22"/>
  </w:num>
  <w:num w:numId="57">
    <w:abstractNumId w:val="61"/>
  </w:num>
  <w:num w:numId="58">
    <w:abstractNumId w:val="79"/>
  </w:num>
  <w:num w:numId="59">
    <w:abstractNumId w:val="17"/>
  </w:num>
  <w:num w:numId="60">
    <w:abstractNumId w:val="57"/>
  </w:num>
  <w:num w:numId="61">
    <w:abstractNumId w:val="8"/>
  </w:num>
  <w:num w:numId="62">
    <w:abstractNumId w:val="81"/>
  </w:num>
  <w:num w:numId="63">
    <w:abstractNumId w:val="30"/>
  </w:num>
  <w:num w:numId="64">
    <w:abstractNumId w:val="29"/>
  </w:num>
  <w:num w:numId="65">
    <w:abstractNumId w:val="63"/>
  </w:num>
  <w:num w:numId="66">
    <w:abstractNumId w:val="70"/>
  </w:num>
  <w:num w:numId="67">
    <w:abstractNumId w:val="28"/>
  </w:num>
  <w:num w:numId="68">
    <w:abstractNumId w:val="71"/>
  </w:num>
  <w:num w:numId="69">
    <w:abstractNumId w:val="48"/>
  </w:num>
  <w:num w:numId="70">
    <w:abstractNumId w:val="1"/>
  </w:num>
  <w:num w:numId="71">
    <w:abstractNumId w:val="2"/>
  </w:num>
  <w:num w:numId="72">
    <w:abstractNumId w:val="3"/>
  </w:num>
  <w:num w:numId="73">
    <w:abstractNumId w:val="4"/>
  </w:num>
  <w:num w:numId="74">
    <w:abstractNumId w:val="5"/>
  </w:num>
  <w:num w:numId="75">
    <w:abstractNumId w:val="44"/>
  </w:num>
  <w:num w:numId="76">
    <w:abstractNumId w:val="19"/>
  </w:num>
  <w:num w:numId="77">
    <w:abstractNumId w:val="84"/>
  </w:num>
  <w:num w:numId="78">
    <w:abstractNumId w:val="74"/>
  </w:num>
  <w:num w:numId="79">
    <w:abstractNumId w:val="21"/>
  </w:num>
  <w:num w:numId="80">
    <w:abstractNumId w:val="56"/>
  </w:num>
  <w:num w:numId="81">
    <w:abstractNumId w:val="38"/>
  </w:num>
  <w:num w:numId="82">
    <w:abstractNumId w:val="7"/>
  </w:num>
  <w:num w:numId="83">
    <w:abstractNumId w:val="88"/>
  </w:num>
  <w:num w:numId="84">
    <w:abstractNumId w:val="93"/>
  </w:num>
  <w:num w:numId="85">
    <w:abstractNumId w:val="91"/>
  </w:num>
  <w:num w:numId="86">
    <w:abstractNumId w:val="50"/>
  </w:num>
  <w:num w:numId="87">
    <w:abstractNumId w:val="37"/>
  </w:num>
  <w:num w:numId="88">
    <w:abstractNumId w:val="69"/>
  </w:num>
  <w:num w:numId="89">
    <w:abstractNumId w:val="34"/>
  </w:num>
  <w:num w:numId="90">
    <w:abstractNumId w:val="11"/>
  </w:num>
  <w:num w:numId="91">
    <w:abstractNumId w:val="46"/>
  </w:num>
  <w:num w:numId="92">
    <w:abstractNumId w:val="97"/>
  </w:num>
  <w:num w:numId="93">
    <w:abstractNumId w:val="76"/>
  </w:num>
  <w:num w:numId="94">
    <w:abstractNumId w:val="9"/>
  </w:num>
  <w:num w:numId="95">
    <w:abstractNumId w:val="24"/>
  </w:num>
  <w:num w:numId="96">
    <w:abstractNumId w:val="58"/>
  </w:num>
  <w:num w:numId="97">
    <w:abstractNumId w:val="20"/>
  </w:num>
  <w:num w:numId="98">
    <w:abstractNumId w:val="8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19"/>
    <w:rsid w:val="00001840"/>
    <w:rsid w:val="0000186A"/>
    <w:rsid w:val="00002468"/>
    <w:rsid w:val="000045D5"/>
    <w:rsid w:val="00004DAA"/>
    <w:rsid w:val="00004FF8"/>
    <w:rsid w:val="000063AD"/>
    <w:rsid w:val="0000671C"/>
    <w:rsid w:val="000077BC"/>
    <w:rsid w:val="000106F8"/>
    <w:rsid w:val="000109A7"/>
    <w:rsid w:val="00010E83"/>
    <w:rsid w:val="00010F4A"/>
    <w:rsid w:val="0001139B"/>
    <w:rsid w:val="000118FF"/>
    <w:rsid w:val="00012A2F"/>
    <w:rsid w:val="00013159"/>
    <w:rsid w:val="00013D74"/>
    <w:rsid w:val="00013EDE"/>
    <w:rsid w:val="00014265"/>
    <w:rsid w:val="00014449"/>
    <w:rsid w:val="000151BA"/>
    <w:rsid w:val="00015690"/>
    <w:rsid w:val="00020DAA"/>
    <w:rsid w:val="000210B7"/>
    <w:rsid w:val="000213AB"/>
    <w:rsid w:val="00021731"/>
    <w:rsid w:val="000219BC"/>
    <w:rsid w:val="00022D53"/>
    <w:rsid w:val="000233B1"/>
    <w:rsid w:val="0002354A"/>
    <w:rsid w:val="0002376F"/>
    <w:rsid w:val="00024334"/>
    <w:rsid w:val="00024925"/>
    <w:rsid w:val="0002613B"/>
    <w:rsid w:val="00026418"/>
    <w:rsid w:val="000267FD"/>
    <w:rsid w:val="00026B0E"/>
    <w:rsid w:val="00027832"/>
    <w:rsid w:val="00027D99"/>
    <w:rsid w:val="00027DD3"/>
    <w:rsid w:val="00031B68"/>
    <w:rsid w:val="00031CE0"/>
    <w:rsid w:val="000329C0"/>
    <w:rsid w:val="00033181"/>
    <w:rsid w:val="00033CF7"/>
    <w:rsid w:val="00034503"/>
    <w:rsid w:val="000349EE"/>
    <w:rsid w:val="0003656F"/>
    <w:rsid w:val="00037388"/>
    <w:rsid w:val="000406ED"/>
    <w:rsid w:val="00040FF5"/>
    <w:rsid w:val="000411BC"/>
    <w:rsid w:val="00041450"/>
    <w:rsid w:val="00043508"/>
    <w:rsid w:val="00043AB9"/>
    <w:rsid w:val="0004421E"/>
    <w:rsid w:val="0004451C"/>
    <w:rsid w:val="000465D9"/>
    <w:rsid w:val="0004678F"/>
    <w:rsid w:val="00046B2A"/>
    <w:rsid w:val="00046EC7"/>
    <w:rsid w:val="00047328"/>
    <w:rsid w:val="00050408"/>
    <w:rsid w:val="00051874"/>
    <w:rsid w:val="00052DD9"/>
    <w:rsid w:val="000534A7"/>
    <w:rsid w:val="0005449D"/>
    <w:rsid w:val="000544A6"/>
    <w:rsid w:val="00054BF5"/>
    <w:rsid w:val="00054C7B"/>
    <w:rsid w:val="000551A6"/>
    <w:rsid w:val="00055D4C"/>
    <w:rsid w:val="00055F9D"/>
    <w:rsid w:val="00056528"/>
    <w:rsid w:val="00057187"/>
    <w:rsid w:val="0005718C"/>
    <w:rsid w:val="0006187D"/>
    <w:rsid w:val="00061AE1"/>
    <w:rsid w:val="00061CF8"/>
    <w:rsid w:val="00061E79"/>
    <w:rsid w:val="00062448"/>
    <w:rsid w:val="00062E2E"/>
    <w:rsid w:val="00064D57"/>
    <w:rsid w:val="00064ECC"/>
    <w:rsid w:val="00065281"/>
    <w:rsid w:val="00065B77"/>
    <w:rsid w:val="00065EBF"/>
    <w:rsid w:val="000662CF"/>
    <w:rsid w:val="00066F26"/>
    <w:rsid w:val="00067935"/>
    <w:rsid w:val="000709EB"/>
    <w:rsid w:val="00070FFF"/>
    <w:rsid w:val="000725C8"/>
    <w:rsid w:val="00072B25"/>
    <w:rsid w:val="00073FF9"/>
    <w:rsid w:val="000751D7"/>
    <w:rsid w:val="0007658A"/>
    <w:rsid w:val="00077126"/>
    <w:rsid w:val="00077C60"/>
    <w:rsid w:val="00080A2B"/>
    <w:rsid w:val="00081510"/>
    <w:rsid w:val="000816C7"/>
    <w:rsid w:val="00081B13"/>
    <w:rsid w:val="000821BB"/>
    <w:rsid w:val="00082C79"/>
    <w:rsid w:val="000843AB"/>
    <w:rsid w:val="0008482E"/>
    <w:rsid w:val="0008510C"/>
    <w:rsid w:val="00086039"/>
    <w:rsid w:val="00086D84"/>
    <w:rsid w:val="00086DA5"/>
    <w:rsid w:val="000873E1"/>
    <w:rsid w:val="00087D51"/>
    <w:rsid w:val="0009146A"/>
    <w:rsid w:val="00091767"/>
    <w:rsid w:val="00092636"/>
    <w:rsid w:val="00092DD8"/>
    <w:rsid w:val="00092F50"/>
    <w:rsid w:val="000930CA"/>
    <w:rsid w:val="00094C84"/>
    <w:rsid w:val="00094E69"/>
    <w:rsid w:val="00095498"/>
    <w:rsid w:val="00095C39"/>
    <w:rsid w:val="00096029"/>
    <w:rsid w:val="00096102"/>
    <w:rsid w:val="00096B22"/>
    <w:rsid w:val="00096B9B"/>
    <w:rsid w:val="000A03C7"/>
    <w:rsid w:val="000A0D72"/>
    <w:rsid w:val="000A1007"/>
    <w:rsid w:val="000A1841"/>
    <w:rsid w:val="000A22D5"/>
    <w:rsid w:val="000A4623"/>
    <w:rsid w:val="000A4A52"/>
    <w:rsid w:val="000A4FDC"/>
    <w:rsid w:val="000A79C6"/>
    <w:rsid w:val="000B0098"/>
    <w:rsid w:val="000B0A7F"/>
    <w:rsid w:val="000B22B1"/>
    <w:rsid w:val="000B2791"/>
    <w:rsid w:val="000B29DA"/>
    <w:rsid w:val="000B3F1F"/>
    <w:rsid w:val="000B7097"/>
    <w:rsid w:val="000B73D3"/>
    <w:rsid w:val="000B75B9"/>
    <w:rsid w:val="000B7B25"/>
    <w:rsid w:val="000B7CD7"/>
    <w:rsid w:val="000C0085"/>
    <w:rsid w:val="000C1335"/>
    <w:rsid w:val="000C1A5C"/>
    <w:rsid w:val="000C24A9"/>
    <w:rsid w:val="000C2D99"/>
    <w:rsid w:val="000C2DC7"/>
    <w:rsid w:val="000C3141"/>
    <w:rsid w:val="000C3729"/>
    <w:rsid w:val="000C4DE6"/>
    <w:rsid w:val="000C57D5"/>
    <w:rsid w:val="000C58EF"/>
    <w:rsid w:val="000C6E3C"/>
    <w:rsid w:val="000C7654"/>
    <w:rsid w:val="000D0E28"/>
    <w:rsid w:val="000D0E7F"/>
    <w:rsid w:val="000D1B5D"/>
    <w:rsid w:val="000D1F79"/>
    <w:rsid w:val="000D3A01"/>
    <w:rsid w:val="000D4B94"/>
    <w:rsid w:val="000D4BCD"/>
    <w:rsid w:val="000D54B7"/>
    <w:rsid w:val="000D686C"/>
    <w:rsid w:val="000D6DEA"/>
    <w:rsid w:val="000D73FC"/>
    <w:rsid w:val="000E0988"/>
    <w:rsid w:val="000E0CAA"/>
    <w:rsid w:val="000E1911"/>
    <w:rsid w:val="000E287D"/>
    <w:rsid w:val="000E2C4C"/>
    <w:rsid w:val="000E2E30"/>
    <w:rsid w:val="000E2E5A"/>
    <w:rsid w:val="000E358E"/>
    <w:rsid w:val="000E3759"/>
    <w:rsid w:val="000E3942"/>
    <w:rsid w:val="000E40A1"/>
    <w:rsid w:val="000E5489"/>
    <w:rsid w:val="000E5D9D"/>
    <w:rsid w:val="000E5F32"/>
    <w:rsid w:val="000E5F93"/>
    <w:rsid w:val="000E6BB7"/>
    <w:rsid w:val="000E70BA"/>
    <w:rsid w:val="000E7D74"/>
    <w:rsid w:val="000F1176"/>
    <w:rsid w:val="000F17D1"/>
    <w:rsid w:val="000F383E"/>
    <w:rsid w:val="000F3988"/>
    <w:rsid w:val="000F3FB6"/>
    <w:rsid w:val="000F5555"/>
    <w:rsid w:val="000F5B59"/>
    <w:rsid w:val="000F6721"/>
    <w:rsid w:val="000F6A3C"/>
    <w:rsid w:val="00100C6E"/>
    <w:rsid w:val="00100FAE"/>
    <w:rsid w:val="001013FA"/>
    <w:rsid w:val="001014F1"/>
    <w:rsid w:val="00101FB6"/>
    <w:rsid w:val="00102781"/>
    <w:rsid w:val="0010316F"/>
    <w:rsid w:val="0010398B"/>
    <w:rsid w:val="00105607"/>
    <w:rsid w:val="001056BB"/>
    <w:rsid w:val="00105888"/>
    <w:rsid w:val="00105FD0"/>
    <w:rsid w:val="0010660B"/>
    <w:rsid w:val="001076EE"/>
    <w:rsid w:val="001103D9"/>
    <w:rsid w:val="001109C6"/>
    <w:rsid w:val="00111717"/>
    <w:rsid w:val="00111E3D"/>
    <w:rsid w:val="00112009"/>
    <w:rsid w:val="0011377F"/>
    <w:rsid w:val="00113945"/>
    <w:rsid w:val="00113D1E"/>
    <w:rsid w:val="00114427"/>
    <w:rsid w:val="00114FFE"/>
    <w:rsid w:val="00117863"/>
    <w:rsid w:val="00120B29"/>
    <w:rsid w:val="00121D15"/>
    <w:rsid w:val="00121EF7"/>
    <w:rsid w:val="001226F2"/>
    <w:rsid w:val="0012341D"/>
    <w:rsid w:val="00123EE6"/>
    <w:rsid w:val="0012432A"/>
    <w:rsid w:val="00124EAA"/>
    <w:rsid w:val="00125655"/>
    <w:rsid w:val="001257B6"/>
    <w:rsid w:val="001263DD"/>
    <w:rsid w:val="00127BE4"/>
    <w:rsid w:val="00130CE4"/>
    <w:rsid w:val="001311AD"/>
    <w:rsid w:val="00132406"/>
    <w:rsid w:val="0013433D"/>
    <w:rsid w:val="001347A1"/>
    <w:rsid w:val="00135306"/>
    <w:rsid w:val="00137635"/>
    <w:rsid w:val="001379A7"/>
    <w:rsid w:val="00137ABB"/>
    <w:rsid w:val="00137BA8"/>
    <w:rsid w:val="00137E94"/>
    <w:rsid w:val="00140131"/>
    <w:rsid w:val="001408ED"/>
    <w:rsid w:val="00140C29"/>
    <w:rsid w:val="001412F8"/>
    <w:rsid w:val="001413EB"/>
    <w:rsid w:val="00142210"/>
    <w:rsid w:val="001434BC"/>
    <w:rsid w:val="00143E3C"/>
    <w:rsid w:val="00143FB9"/>
    <w:rsid w:val="001450D3"/>
    <w:rsid w:val="00145785"/>
    <w:rsid w:val="00146A4E"/>
    <w:rsid w:val="0014760C"/>
    <w:rsid w:val="00147CEA"/>
    <w:rsid w:val="00147E4C"/>
    <w:rsid w:val="00150B55"/>
    <w:rsid w:val="00150F52"/>
    <w:rsid w:val="001516AF"/>
    <w:rsid w:val="001516EA"/>
    <w:rsid w:val="00151B43"/>
    <w:rsid w:val="0015460A"/>
    <w:rsid w:val="001549AC"/>
    <w:rsid w:val="00154E6E"/>
    <w:rsid w:val="00156128"/>
    <w:rsid w:val="001561F1"/>
    <w:rsid w:val="001564B6"/>
    <w:rsid w:val="00156AF9"/>
    <w:rsid w:val="00156B4B"/>
    <w:rsid w:val="001602CF"/>
    <w:rsid w:val="00162C96"/>
    <w:rsid w:val="00162D71"/>
    <w:rsid w:val="00162FC1"/>
    <w:rsid w:val="00163831"/>
    <w:rsid w:val="00164975"/>
    <w:rsid w:val="00166ACB"/>
    <w:rsid w:val="0016744E"/>
    <w:rsid w:val="00171871"/>
    <w:rsid w:val="00172522"/>
    <w:rsid w:val="00173819"/>
    <w:rsid w:val="00175CA0"/>
    <w:rsid w:val="00176CC9"/>
    <w:rsid w:val="00176E65"/>
    <w:rsid w:val="0017748F"/>
    <w:rsid w:val="00180050"/>
    <w:rsid w:val="00180634"/>
    <w:rsid w:val="0018074F"/>
    <w:rsid w:val="00180FAF"/>
    <w:rsid w:val="00182403"/>
    <w:rsid w:val="00182C2E"/>
    <w:rsid w:val="001832F1"/>
    <w:rsid w:val="00183518"/>
    <w:rsid w:val="001838B7"/>
    <w:rsid w:val="0018396C"/>
    <w:rsid w:val="001840A2"/>
    <w:rsid w:val="00185C3B"/>
    <w:rsid w:val="001864AC"/>
    <w:rsid w:val="00186CD8"/>
    <w:rsid w:val="0018763C"/>
    <w:rsid w:val="00190441"/>
    <w:rsid w:val="00190677"/>
    <w:rsid w:val="00190890"/>
    <w:rsid w:val="00190C3F"/>
    <w:rsid w:val="0019331B"/>
    <w:rsid w:val="001935F5"/>
    <w:rsid w:val="001970BA"/>
    <w:rsid w:val="001974FF"/>
    <w:rsid w:val="001A0096"/>
    <w:rsid w:val="001A0723"/>
    <w:rsid w:val="001A20BC"/>
    <w:rsid w:val="001A2610"/>
    <w:rsid w:val="001A26A0"/>
    <w:rsid w:val="001A29B4"/>
    <w:rsid w:val="001A44E5"/>
    <w:rsid w:val="001A48D1"/>
    <w:rsid w:val="001A4947"/>
    <w:rsid w:val="001A4AE9"/>
    <w:rsid w:val="001A4DA4"/>
    <w:rsid w:val="001A5980"/>
    <w:rsid w:val="001A5ABF"/>
    <w:rsid w:val="001A734A"/>
    <w:rsid w:val="001A7686"/>
    <w:rsid w:val="001B077D"/>
    <w:rsid w:val="001B09CE"/>
    <w:rsid w:val="001B11C8"/>
    <w:rsid w:val="001B1D3A"/>
    <w:rsid w:val="001B1EC4"/>
    <w:rsid w:val="001B2F0B"/>
    <w:rsid w:val="001B3331"/>
    <w:rsid w:val="001B37CC"/>
    <w:rsid w:val="001B3DBC"/>
    <w:rsid w:val="001B3E55"/>
    <w:rsid w:val="001B529E"/>
    <w:rsid w:val="001B5A84"/>
    <w:rsid w:val="001B72DF"/>
    <w:rsid w:val="001B7E15"/>
    <w:rsid w:val="001C0314"/>
    <w:rsid w:val="001C0500"/>
    <w:rsid w:val="001C061D"/>
    <w:rsid w:val="001C0996"/>
    <w:rsid w:val="001C0BC8"/>
    <w:rsid w:val="001C2403"/>
    <w:rsid w:val="001C2731"/>
    <w:rsid w:val="001C32BC"/>
    <w:rsid w:val="001C32CE"/>
    <w:rsid w:val="001C3389"/>
    <w:rsid w:val="001C3C06"/>
    <w:rsid w:val="001C590E"/>
    <w:rsid w:val="001C6350"/>
    <w:rsid w:val="001C6D5C"/>
    <w:rsid w:val="001C7056"/>
    <w:rsid w:val="001D00CC"/>
    <w:rsid w:val="001D1178"/>
    <w:rsid w:val="001D12D0"/>
    <w:rsid w:val="001D13C8"/>
    <w:rsid w:val="001D17D6"/>
    <w:rsid w:val="001D2417"/>
    <w:rsid w:val="001D3BA1"/>
    <w:rsid w:val="001D4CCA"/>
    <w:rsid w:val="001D5022"/>
    <w:rsid w:val="001D5AF9"/>
    <w:rsid w:val="001D6122"/>
    <w:rsid w:val="001D6927"/>
    <w:rsid w:val="001D7494"/>
    <w:rsid w:val="001E09C3"/>
    <w:rsid w:val="001E1072"/>
    <w:rsid w:val="001E22EC"/>
    <w:rsid w:val="001E24FD"/>
    <w:rsid w:val="001E316B"/>
    <w:rsid w:val="001E3665"/>
    <w:rsid w:val="001E3709"/>
    <w:rsid w:val="001E4B23"/>
    <w:rsid w:val="001E4CC3"/>
    <w:rsid w:val="001E4E59"/>
    <w:rsid w:val="001E4E6F"/>
    <w:rsid w:val="001E5A5D"/>
    <w:rsid w:val="001E6989"/>
    <w:rsid w:val="001E6DB6"/>
    <w:rsid w:val="001E7A90"/>
    <w:rsid w:val="001F022B"/>
    <w:rsid w:val="001F0D28"/>
    <w:rsid w:val="001F2114"/>
    <w:rsid w:val="001F445D"/>
    <w:rsid w:val="001F65A7"/>
    <w:rsid w:val="001F65AE"/>
    <w:rsid w:val="001F67F3"/>
    <w:rsid w:val="001F6AC1"/>
    <w:rsid w:val="001F7555"/>
    <w:rsid w:val="002002DD"/>
    <w:rsid w:val="00201518"/>
    <w:rsid w:val="00202E97"/>
    <w:rsid w:val="00202F32"/>
    <w:rsid w:val="00203E7D"/>
    <w:rsid w:val="00204CC1"/>
    <w:rsid w:val="0020689B"/>
    <w:rsid w:val="00207857"/>
    <w:rsid w:val="00210F02"/>
    <w:rsid w:val="0021105B"/>
    <w:rsid w:val="00211172"/>
    <w:rsid w:val="00211D76"/>
    <w:rsid w:val="002126EB"/>
    <w:rsid w:val="00212899"/>
    <w:rsid w:val="002158AD"/>
    <w:rsid w:val="0021595F"/>
    <w:rsid w:val="00215B7F"/>
    <w:rsid w:val="002168A3"/>
    <w:rsid w:val="002171D6"/>
    <w:rsid w:val="00220E9F"/>
    <w:rsid w:val="0022168A"/>
    <w:rsid w:val="0022191D"/>
    <w:rsid w:val="00224061"/>
    <w:rsid w:val="0022420E"/>
    <w:rsid w:val="00225A01"/>
    <w:rsid w:val="00225BB2"/>
    <w:rsid w:val="00227364"/>
    <w:rsid w:val="0022749D"/>
    <w:rsid w:val="002307D6"/>
    <w:rsid w:val="002311E5"/>
    <w:rsid w:val="002314A5"/>
    <w:rsid w:val="002320B6"/>
    <w:rsid w:val="0023216F"/>
    <w:rsid w:val="00232789"/>
    <w:rsid w:val="002330F3"/>
    <w:rsid w:val="002336F4"/>
    <w:rsid w:val="002338F3"/>
    <w:rsid w:val="00233AEF"/>
    <w:rsid w:val="00233F7E"/>
    <w:rsid w:val="00234B44"/>
    <w:rsid w:val="00235149"/>
    <w:rsid w:val="00235D0F"/>
    <w:rsid w:val="00241099"/>
    <w:rsid w:val="00242AEB"/>
    <w:rsid w:val="00243EC4"/>
    <w:rsid w:val="00246142"/>
    <w:rsid w:val="00246F2A"/>
    <w:rsid w:val="002478AE"/>
    <w:rsid w:val="00250D60"/>
    <w:rsid w:val="002511FF"/>
    <w:rsid w:val="00251340"/>
    <w:rsid w:val="0025161D"/>
    <w:rsid w:val="00251968"/>
    <w:rsid w:val="002522D7"/>
    <w:rsid w:val="002524B0"/>
    <w:rsid w:val="002528A1"/>
    <w:rsid w:val="00252AB2"/>
    <w:rsid w:val="002547B7"/>
    <w:rsid w:val="002548D0"/>
    <w:rsid w:val="002559F7"/>
    <w:rsid w:val="00255E51"/>
    <w:rsid w:val="002560BD"/>
    <w:rsid w:val="00256176"/>
    <w:rsid w:val="00256238"/>
    <w:rsid w:val="00256650"/>
    <w:rsid w:val="00256C74"/>
    <w:rsid w:val="00257C8A"/>
    <w:rsid w:val="00260577"/>
    <w:rsid w:val="0026066D"/>
    <w:rsid w:val="00262101"/>
    <w:rsid w:val="002638BC"/>
    <w:rsid w:val="00263B49"/>
    <w:rsid w:val="00264E7D"/>
    <w:rsid w:val="00267054"/>
    <w:rsid w:val="002678DF"/>
    <w:rsid w:val="0027032E"/>
    <w:rsid w:val="002703BE"/>
    <w:rsid w:val="00270C33"/>
    <w:rsid w:val="00270DD3"/>
    <w:rsid w:val="00270F74"/>
    <w:rsid w:val="00271517"/>
    <w:rsid w:val="002726D1"/>
    <w:rsid w:val="0027346F"/>
    <w:rsid w:val="0027386F"/>
    <w:rsid w:val="00273EC9"/>
    <w:rsid w:val="00274216"/>
    <w:rsid w:val="00275207"/>
    <w:rsid w:val="00276FBB"/>
    <w:rsid w:val="00277157"/>
    <w:rsid w:val="00281A42"/>
    <w:rsid w:val="00281DC7"/>
    <w:rsid w:val="00282978"/>
    <w:rsid w:val="00282B12"/>
    <w:rsid w:val="00283994"/>
    <w:rsid w:val="002842AC"/>
    <w:rsid w:val="002856CF"/>
    <w:rsid w:val="002863C7"/>
    <w:rsid w:val="00286A27"/>
    <w:rsid w:val="00287B6D"/>
    <w:rsid w:val="002900A4"/>
    <w:rsid w:val="00291605"/>
    <w:rsid w:val="002930CB"/>
    <w:rsid w:val="00297682"/>
    <w:rsid w:val="002978B3"/>
    <w:rsid w:val="00297921"/>
    <w:rsid w:val="002A0A3F"/>
    <w:rsid w:val="002A1AC1"/>
    <w:rsid w:val="002A1AD0"/>
    <w:rsid w:val="002A2B66"/>
    <w:rsid w:val="002A361B"/>
    <w:rsid w:val="002A4B0C"/>
    <w:rsid w:val="002B05FC"/>
    <w:rsid w:val="002B135C"/>
    <w:rsid w:val="002B1385"/>
    <w:rsid w:val="002B1968"/>
    <w:rsid w:val="002B1AAA"/>
    <w:rsid w:val="002B2B95"/>
    <w:rsid w:val="002B2EC2"/>
    <w:rsid w:val="002B307C"/>
    <w:rsid w:val="002B32BB"/>
    <w:rsid w:val="002B3BF0"/>
    <w:rsid w:val="002B4D14"/>
    <w:rsid w:val="002B6315"/>
    <w:rsid w:val="002B748E"/>
    <w:rsid w:val="002B749A"/>
    <w:rsid w:val="002B79D5"/>
    <w:rsid w:val="002C0C75"/>
    <w:rsid w:val="002C1270"/>
    <w:rsid w:val="002C1977"/>
    <w:rsid w:val="002C1A63"/>
    <w:rsid w:val="002C1B4D"/>
    <w:rsid w:val="002C1EDE"/>
    <w:rsid w:val="002C2DB0"/>
    <w:rsid w:val="002C33A2"/>
    <w:rsid w:val="002C3ADE"/>
    <w:rsid w:val="002C504F"/>
    <w:rsid w:val="002C51DE"/>
    <w:rsid w:val="002C57EF"/>
    <w:rsid w:val="002C5815"/>
    <w:rsid w:val="002C5A90"/>
    <w:rsid w:val="002C5AD7"/>
    <w:rsid w:val="002C5B83"/>
    <w:rsid w:val="002C6263"/>
    <w:rsid w:val="002C6AC6"/>
    <w:rsid w:val="002C6FF3"/>
    <w:rsid w:val="002D085D"/>
    <w:rsid w:val="002D0D94"/>
    <w:rsid w:val="002D1A71"/>
    <w:rsid w:val="002D2498"/>
    <w:rsid w:val="002D2BBE"/>
    <w:rsid w:val="002D3AD0"/>
    <w:rsid w:val="002D4C5C"/>
    <w:rsid w:val="002D5639"/>
    <w:rsid w:val="002D5D08"/>
    <w:rsid w:val="002D5EC0"/>
    <w:rsid w:val="002D67BA"/>
    <w:rsid w:val="002D7813"/>
    <w:rsid w:val="002D783C"/>
    <w:rsid w:val="002E05CF"/>
    <w:rsid w:val="002E16D0"/>
    <w:rsid w:val="002E1F45"/>
    <w:rsid w:val="002E2F06"/>
    <w:rsid w:val="002E3CDE"/>
    <w:rsid w:val="002E556C"/>
    <w:rsid w:val="002E6071"/>
    <w:rsid w:val="002E6099"/>
    <w:rsid w:val="002E643E"/>
    <w:rsid w:val="002E6A2B"/>
    <w:rsid w:val="002E787C"/>
    <w:rsid w:val="002E7ED1"/>
    <w:rsid w:val="002F0C60"/>
    <w:rsid w:val="002F13A9"/>
    <w:rsid w:val="002F1676"/>
    <w:rsid w:val="002F1EA0"/>
    <w:rsid w:val="002F292E"/>
    <w:rsid w:val="002F343C"/>
    <w:rsid w:val="002F3813"/>
    <w:rsid w:val="002F3D74"/>
    <w:rsid w:val="002F4265"/>
    <w:rsid w:val="002F5E0E"/>
    <w:rsid w:val="002F7BEF"/>
    <w:rsid w:val="002F7E12"/>
    <w:rsid w:val="0030012A"/>
    <w:rsid w:val="0030060A"/>
    <w:rsid w:val="00304201"/>
    <w:rsid w:val="00304397"/>
    <w:rsid w:val="003045DE"/>
    <w:rsid w:val="00305AD0"/>
    <w:rsid w:val="00305BDD"/>
    <w:rsid w:val="003060C9"/>
    <w:rsid w:val="003072B7"/>
    <w:rsid w:val="00307A88"/>
    <w:rsid w:val="00307F11"/>
    <w:rsid w:val="00310346"/>
    <w:rsid w:val="0031037D"/>
    <w:rsid w:val="00310ACE"/>
    <w:rsid w:val="00311B19"/>
    <w:rsid w:val="003131E4"/>
    <w:rsid w:val="003134A0"/>
    <w:rsid w:val="00313582"/>
    <w:rsid w:val="003141E5"/>
    <w:rsid w:val="003145D7"/>
    <w:rsid w:val="00314F73"/>
    <w:rsid w:val="003160C9"/>
    <w:rsid w:val="0031651A"/>
    <w:rsid w:val="0031672C"/>
    <w:rsid w:val="0032008A"/>
    <w:rsid w:val="003200D2"/>
    <w:rsid w:val="0032064E"/>
    <w:rsid w:val="003206DC"/>
    <w:rsid w:val="00320D69"/>
    <w:rsid w:val="00321969"/>
    <w:rsid w:val="00321F5C"/>
    <w:rsid w:val="003233A5"/>
    <w:rsid w:val="00323C5D"/>
    <w:rsid w:val="003245F5"/>
    <w:rsid w:val="00324ABE"/>
    <w:rsid w:val="003255AF"/>
    <w:rsid w:val="00325B89"/>
    <w:rsid w:val="00327515"/>
    <w:rsid w:val="00327EB6"/>
    <w:rsid w:val="003307B9"/>
    <w:rsid w:val="003309EA"/>
    <w:rsid w:val="003320C6"/>
    <w:rsid w:val="00333D90"/>
    <w:rsid w:val="00335071"/>
    <w:rsid w:val="00335157"/>
    <w:rsid w:val="003362D1"/>
    <w:rsid w:val="00336553"/>
    <w:rsid w:val="00336828"/>
    <w:rsid w:val="00337411"/>
    <w:rsid w:val="00337BAE"/>
    <w:rsid w:val="00337F82"/>
    <w:rsid w:val="00340BE6"/>
    <w:rsid w:val="00341365"/>
    <w:rsid w:val="00341959"/>
    <w:rsid w:val="00342650"/>
    <w:rsid w:val="003429C8"/>
    <w:rsid w:val="003435F7"/>
    <w:rsid w:val="00344BED"/>
    <w:rsid w:val="00345423"/>
    <w:rsid w:val="00345737"/>
    <w:rsid w:val="00347539"/>
    <w:rsid w:val="00350D50"/>
    <w:rsid w:val="00351CF2"/>
    <w:rsid w:val="00351D69"/>
    <w:rsid w:val="00353A9D"/>
    <w:rsid w:val="00353FBA"/>
    <w:rsid w:val="003542B7"/>
    <w:rsid w:val="00354680"/>
    <w:rsid w:val="00354EAB"/>
    <w:rsid w:val="00355C6A"/>
    <w:rsid w:val="00356664"/>
    <w:rsid w:val="003567F1"/>
    <w:rsid w:val="0035705B"/>
    <w:rsid w:val="00357918"/>
    <w:rsid w:val="00357D2C"/>
    <w:rsid w:val="00357D3A"/>
    <w:rsid w:val="0036044C"/>
    <w:rsid w:val="00360711"/>
    <w:rsid w:val="00360A6D"/>
    <w:rsid w:val="00363C0B"/>
    <w:rsid w:val="0036412E"/>
    <w:rsid w:val="003654A7"/>
    <w:rsid w:val="00366702"/>
    <w:rsid w:val="0036764F"/>
    <w:rsid w:val="00367EED"/>
    <w:rsid w:val="00371D58"/>
    <w:rsid w:val="00372AC1"/>
    <w:rsid w:val="003739D7"/>
    <w:rsid w:val="00373B09"/>
    <w:rsid w:val="00374535"/>
    <w:rsid w:val="00374AF7"/>
    <w:rsid w:val="003751F1"/>
    <w:rsid w:val="00375236"/>
    <w:rsid w:val="003752A9"/>
    <w:rsid w:val="00375D2F"/>
    <w:rsid w:val="00375F10"/>
    <w:rsid w:val="00380D41"/>
    <w:rsid w:val="00381B39"/>
    <w:rsid w:val="0038215E"/>
    <w:rsid w:val="003825E5"/>
    <w:rsid w:val="00383BA4"/>
    <w:rsid w:val="0038419F"/>
    <w:rsid w:val="00385B7D"/>
    <w:rsid w:val="00385F62"/>
    <w:rsid w:val="00386200"/>
    <w:rsid w:val="003864FE"/>
    <w:rsid w:val="003939E1"/>
    <w:rsid w:val="00393C1C"/>
    <w:rsid w:val="00393CCA"/>
    <w:rsid w:val="003951EE"/>
    <w:rsid w:val="00395F2D"/>
    <w:rsid w:val="003969EE"/>
    <w:rsid w:val="00396B12"/>
    <w:rsid w:val="003A14AE"/>
    <w:rsid w:val="003A248A"/>
    <w:rsid w:val="003A24E3"/>
    <w:rsid w:val="003A2D46"/>
    <w:rsid w:val="003A2F23"/>
    <w:rsid w:val="003A38F9"/>
    <w:rsid w:val="003A41CD"/>
    <w:rsid w:val="003A48E4"/>
    <w:rsid w:val="003A4B92"/>
    <w:rsid w:val="003A5DA8"/>
    <w:rsid w:val="003B04CF"/>
    <w:rsid w:val="003B0864"/>
    <w:rsid w:val="003B0A5D"/>
    <w:rsid w:val="003B11F2"/>
    <w:rsid w:val="003B1DED"/>
    <w:rsid w:val="003B219A"/>
    <w:rsid w:val="003B2A87"/>
    <w:rsid w:val="003B33D3"/>
    <w:rsid w:val="003B34CB"/>
    <w:rsid w:val="003B38D9"/>
    <w:rsid w:val="003B435E"/>
    <w:rsid w:val="003B5E85"/>
    <w:rsid w:val="003B64CE"/>
    <w:rsid w:val="003B71A8"/>
    <w:rsid w:val="003B7833"/>
    <w:rsid w:val="003B793C"/>
    <w:rsid w:val="003B7C3E"/>
    <w:rsid w:val="003C0029"/>
    <w:rsid w:val="003C06EE"/>
    <w:rsid w:val="003C0912"/>
    <w:rsid w:val="003C0CD0"/>
    <w:rsid w:val="003C25D4"/>
    <w:rsid w:val="003C324D"/>
    <w:rsid w:val="003C4263"/>
    <w:rsid w:val="003C4CB5"/>
    <w:rsid w:val="003C5EDD"/>
    <w:rsid w:val="003C7211"/>
    <w:rsid w:val="003C7890"/>
    <w:rsid w:val="003D0685"/>
    <w:rsid w:val="003D06A7"/>
    <w:rsid w:val="003D0E86"/>
    <w:rsid w:val="003D217D"/>
    <w:rsid w:val="003D27B3"/>
    <w:rsid w:val="003D30BB"/>
    <w:rsid w:val="003D3549"/>
    <w:rsid w:val="003D38A6"/>
    <w:rsid w:val="003D475F"/>
    <w:rsid w:val="003D5AB3"/>
    <w:rsid w:val="003D64C2"/>
    <w:rsid w:val="003D6B65"/>
    <w:rsid w:val="003D7E98"/>
    <w:rsid w:val="003E1244"/>
    <w:rsid w:val="003E15D0"/>
    <w:rsid w:val="003E293B"/>
    <w:rsid w:val="003E2A84"/>
    <w:rsid w:val="003E2D8F"/>
    <w:rsid w:val="003E3030"/>
    <w:rsid w:val="003E3B54"/>
    <w:rsid w:val="003E4D5F"/>
    <w:rsid w:val="003E523F"/>
    <w:rsid w:val="003E625F"/>
    <w:rsid w:val="003E6BEA"/>
    <w:rsid w:val="003E6D99"/>
    <w:rsid w:val="003E74F1"/>
    <w:rsid w:val="003E75E2"/>
    <w:rsid w:val="003E7AC0"/>
    <w:rsid w:val="003F0EB7"/>
    <w:rsid w:val="003F125A"/>
    <w:rsid w:val="003F183C"/>
    <w:rsid w:val="003F1A0F"/>
    <w:rsid w:val="003F227D"/>
    <w:rsid w:val="003F439E"/>
    <w:rsid w:val="003F5439"/>
    <w:rsid w:val="003F66C6"/>
    <w:rsid w:val="003F7736"/>
    <w:rsid w:val="0040053C"/>
    <w:rsid w:val="0040073D"/>
    <w:rsid w:val="0040117B"/>
    <w:rsid w:val="004012A0"/>
    <w:rsid w:val="00401D8A"/>
    <w:rsid w:val="004026B4"/>
    <w:rsid w:val="0040355F"/>
    <w:rsid w:val="00403DAC"/>
    <w:rsid w:val="00404A12"/>
    <w:rsid w:val="004054EC"/>
    <w:rsid w:val="00405BC3"/>
    <w:rsid w:val="00406229"/>
    <w:rsid w:val="004067A6"/>
    <w:rsid w:val="004067FB"/>
    <w:rsid w:val="00406FC3"/>
    <w:rsid w:val="0040702F"/>
    <w:rsid w:val="004071BD"/>
    <w:rsid w:val="00407397"/>
    <w:rsid w:val="00411969"/>
    <w:rsid w:val="0041227A"/>
    <w:rsid w:val="00413940"/>
    <w:rsid w:val="00415A56"/>
    <w:rsid w:val="00415A6E"/>
    <w:rsid w:val="00416ABD"/>
    <w:rsid w:val="00416D93"/>
    <w:rsid w:val="00417A1D"/>
    <w:rsid w:val="00417AC9"/>
    <w:rsid w:val="004220D2"/>
    <w:rsid w:val="004228DC"/>
    <w:rsid w:val="00422C89"/>
    <w:rsid w:val="00423395"/>
    <w:rsid w:val="00423424"/>
    <w:rsid w:val="00423616"/>
    <w:rsid w:val="00423D49"/>
    <w:rsid w:val="0042435E"/>
    <w:rsid w:val="00424878"/>
    <w:rsid w:val="00426733"/>
    <w:rsid w:val="00430D5F"/>
    <w:rsid w:val="00431824"/>
    <w:rsid w:val="0043425C"/>
    <w:rsid w:val="004350AD"/>
    <w:rsid w:val="00436332"/>
    <w:rsid w:val="00441DC7"/>
    <w:rsid w:val="00444816"/>
    <w:rsid w:val="00445743"/>
    <w:rsid w:val="00446049"/>
    <w:rsid w:val="004468E1"/>
    <w:rsid w:val="00446B43"/>
    <w:rsid w:val="00446CF1"/>
    <w:rsid w:val="0044712A"/>
    <w:rsid w:val="004475BE"/>
    <w:rsid w:val="00447E0A"/>
    <w:rsid w:val="00451D91"/>
    <w:rsid w:val="00452FE0"/>
    <w:rsid w:val="0045318F"/>
    <w:rsid w:val="00453AFB"/>
    <w:rsid w:val="004551F4"/>
    <w:rsid w:val="004566FE"/>
    <w:rsid w:val="004570D9"/>
    <w:rsid w:val="004572DC"/>
    <w:rsid w:val="004573A4"/>
    <w:rsid w:val="00460871"/>
    <w:rsid w:val="004619B1"/>
    <w:rsid w:val="00462E64"/>
    <w:rsid w:val="004644A4"/>
    <w:rsid w:val="00464AF9"/>
    <w:rsid w:val="00464FE6"/>
    <w:rsid w:val="00465A8B"/>
    <w:rsid w:val="00466545"/>
    <w:rsid w:val="0046739B"/>
    <w:rsid w:val="00467833"/>
    <w:rsid w:val="00470418"/>
    <w:rsid w:val="0047159B"/>
    <w:rsid w:val="00471E5B"/>
    <w:rsid w:val="0047237D"/>
    <w:rsid w:val="00472A8A"/>
    <w:rsid w:val="004732E1"/>
    <w:rsid w:val="0047347B"/>
    <w:rsid w:val="00473F84"/>
    <w:rsid w:val="004741C0"/>
    <w:rsid w:val="004743A7"/>
    <w:rsid w:val="00476DD2"/>
    <w:rsid w:val="0048035E"/>
    <w:rsid w:val="00483138"/>
    <w:rsid w:val="00483A95"/>
    <w:rsid w:val="00483E03"/>
    <w:rsid w:val="00484262"/>
    <w:rsid w:val="00484C05"/>
    <w:rsid w:val="00484CC6"/>
    <w:rsid w:val="004858AA"/>
    <w:rsid w:val="00485D58"/>
    <w:rsid w:val="00485E7B"/>
    <w:rsid w:val="00486D27"/>
    <w:rsid w:val="00486DC9"/>
    <w:rsid w:val="00486E6E"/>
    <w:rsid w:val="00490A7F"/>
    <w:rsid w:val="00490F2F"/>
    <w:rsid w:val="0049127C"/>
    <w:rsid w:val="00491EDD"/>
    <w:rsid w:val="00493DEB"/>
    <w:rsid w:val="004940CC"/>
    <w:rsid w:val="00494461"/>
    <w:rsid w:val="0049456D"/>
    <w:rsid w:val="0049470F"/>
    <w:rsid w:val="00494EC0"/>
    <w:rsid w:val="004960D6"/>
    <w:rsid w:val="00496524"/>
    <w:rsid w:val="00497179"/>
    <w:rsid w:val="004972A0"/>
    <w:rsid w:val="004A11C6"/>
    <w:rsid w:val="004A1937"/>
    <w:rsid w:val="004A3022"/>
    <w:rsid w:val="004A3070"/>
    <w:rsid w:val="004A53EE"/>
    <w:rsid w:val="004A5638"/>
    <w:rsid w:val="004A7F7E"/>
    <w:rsid w:val="004B065B"/>
    <w:rsid w:val="004B08BD"/>
    <w:rsid w:val="004B0E80"/>
    <w:rsid w:val="004B1154"/>
    <w:rsid w:val="004B164D"/>
    <w:rsid w:val="004B1864"/>
    <w:rsid w:val="004B19A0"/>
    <w:rsid w:val="004B26A6"/>
    <w:rsid w:val="004B3965"/>
    <w:rsid w:val="004B4C58"/>
    <w:rsid w:val="004B4DF2"/>
    <w:rsid w:val="004B5186"/>
    <w:rsid w:val="004B656A"/>
    <w:rsid w:val="004B68EA"/>
    <w:rsid w:val="004B6DF1"/>
    <w:rsid w:val="004C00BB"/>
    <w:rsid w:val="004C0631"/>
    <w:rsid w:val="004C0C48"/>
    <w:rsid w:val="004C2C67"/>
    <w:rsid w:val="004C30B7"/>
    <w:rsid w:val="004C4661"/>
    <w:rsid w:val="004C54E0"/>
    <w:rsid w:val="004D03D7"/>
    <w:rsid w:val="004D1307"/>
    <w:rsid w:val="004D14B8"/>
    <w:rsid w:val="004D167B"/>
    <w:rsid w:val="004D18F9"/>
    <w:rsid w:val="004D1962"/>
    <w:rsid w:val="004D1E4C"/>
    <w:rsid w:val="004D2F45"/>
    <w:rsid w:val="004D3B62"/>
    <w:rsid w:val="004D47C0"/>
    <w:rsid w:val="004D56F9"/>
    <w:rsid w:val="004D584B"/>
    <w:rsid w:val="004D59CD"/>
    <w:rsid w:val="004D5CE6"/>
    <w:rsid w:val="004D5D8C"/>
    <w:rsid w:val="004D6122"/>
    <w:rsid w:val="004D7A01"/>
    <w:rsid w:val="004D7ACD"/>
    <w:rsid w:val="004E0603"/>
    <w:rsid w:val="004E0702"/>
    <w:rsid w:val="004E1998"/>
    <w:rsid w:val="004E1E2A"/>
    <w:rsid w:val="004E2AF7"/>
    <w:rsid w:val="004E2F55"/>
    <w:rsid w:val="004E35A3"/>
    <w:rsid w:val="004E36CB"/>
    <w:rsid w:val="004E3AED"/>
    <w:rsid w:val="004E423C"/>
    <w:rsid w:val="004E5193"/>
    <w:rsid w:val="004E5FB4"/>
    <w:rsid w:val="004F1320"/>
    <w:rsid w:val="004F1E0B"/>
    <w:rsid w:val="004F1EE4"/>
    <w:rsid w:val="004F20AA"/>
    <w:rsid w:val="004F3161"/>
    <w:rsid w:val="004F3168"/>
    <w:rsid w:val="004F46BA"/>
    <w:rsid w:val="004F5540"/>
    <w:rsid w:val="004F558F"/>
    <w:rsid w:val="004F5ABA"/>
    <w:rsid w:val="004F6816"/>
    <w:rsid w:val="004F6EF7"/>
    <w:rsid w:val="004F7D98"/>
    <w:rsid w:val="0050071C"/>
    <w:rsid w:val="00500E0B"/>
    <w:rsid w:val="00501A0F"/>
    <w:rsid w:val="00502434"/>
    <w:rsid w:val="00502799"/>
    <w:rsid w:val="005028EF"/>
    <w:rsid w:val="005031CF"/>
    <w:rsid w:val="00503A88"/>
    <w:rsid w:val="00503AE8"/>
    <w:rsid w:val="0050581E"/>
    <w:rsid w:val="00505A6C"/>
    <w:rsid w:val="00505DC7"/>
    <w:rsid w:val="00506128"/>
    <w:rsid w:val="00506C98"/>
    <w:rsid w:val="0050762E"/>
    <w:rsid w:val="00510533"/>
    <w:rsid w:val="00511373"/>
    <w:rsid w:val="005113FE"/>
    <w:rsid w:val="00511F27"/>
    <w:rsid w:val="005131F3"/>
    <w:rsid w:val="005135E4"/>
    <w:rsid w:val="00514913"/>
    <w:rsid w:val="005153A4"/>
    <w:rsid w:val="00520103"/>
    <w:rsid w:val="00520AEC"/>
    <w:rsid w:val="00520DBA"/>
    <w:rsid w:val="005210D2"/>
    <w:rsid w:val="005233BC"/>
    <w:rsid w:val="00524102"/>
    <w:rsid w:val="005246F3"/>
    <w:rsid w:val="005249E0"/>
    <w:rsid w:val="00524DB8"/>
    <w:rsid w:val="0052590F"/>
    <w:rsid w:val="005260F7"/>
    <w:rsid w:val="005263EE"/>
    <w:rsid w:val="005268BB"/>
    <w:rsid w:val="00526DF0"/>
    <w:rsid w:val="005307C0"/>
    <w:rsid w:val="00530B0E"/>
    <w:rsid w:val="005314AA"/>
    <w:rsid w:val="0053231A"/>
    <w:rsid w:val="00532386"/>
    <w:rsid w:val="005349CB"/>
    <w:rsid w:val="005352E2"/>
    <w:rsid w:val="00535570"/>
    <w:rsid w:val="00535798"/>
    <w:rsid w:val="00536946"/>
    <w:rsid w:val="005378E4"/>
    <w:rsid w:val="005409BB"/>
    <w:rsid w:val="0054139C"/>
    <w:rsid w:val="00541A22"/>
    <w:rsid w:val="00541FE0"/>
    <w:rsid w:val="00543FFA"/>
    <w:rsid w:val="005451A8"/>
    <w:rsid w:val="00546484"/>
    <w:rsid w:val="00546CAE"/>
    <w:rsid w:val="0054757F"/>
    <w:rsid w:val="00547E42"/>
    <w:rsid w:val="005502B7"/>
    <w:rsid w:val="0055084F"/>
    <w:rsid w:val="00551509"/>
    <w:rsid w:val="005520D7"/>
    <w:rsid w:val="00552320"/>
    <w:rsid w:val="005553B4"/>
    <w:rsid w:val="005559CE"/>
    <w:rsid w:val="00555A65"/>
    <w:rsid w:val="005579EC"/>
    <w:rsid w:val="00557C62"/>
    <w:rsid w:val="00562365"/>
    <w:rsid w:val="005623E2"/>
    <w:rsid w:val="00562746"/>
    <w:rsid w:val="005631A6"/>
    <w:rsid w:val="005631CF"/>
    <w:rsid w:val="0056349F"/>
    <w:rsid w:val="00563DE6"/>
    <w:rsid w:val="00565215"/>
    <w:rsid w:val="0056681D"/>
    <w:rsid w:val="00566AF7"/>
    <w:rsid w:val="00567667"/>
    <w:rsid w:val="00567D4E"/>
    <w:rsid w:val="00571285"/>
    <w:rsid w:val="005712F1"/>
    <w:rsid w:val="005713E5"/>
    <w:rsid w:val="005718FD"/>
    <w:rsid w:val="00571FFA"/>
    <w:rsid w:val="005727CA"/>
    <w:rsid w:val="00573BF4"/>
    <w:rsid w:val="0057478E"/>
    <w:rsid w:val="00574B5A"/>
    <w:rsid w:val="005753F6"/>
    <w:rsid w:val="005773A2"/>
    <w:rsid w:val="00580283"/>
    <w:rsid w:val="00580B31"/>
    <w:rsid w:val="00581800"/>
    <w:rsid w:val="00584082"/>
    <w:rsid w:val="005846AB"/>
    <w:rsid w:val="00585CF8"/>
    <w:rsid w:val="005863E2"/>
    <w:rsid w:val="005864B3"/>
    <w:rsid w:val="0058715C"/>
    <w:rsid w:val="00590AFB"/>
    <w:rsid w:val="0059329B"/>
    <w:rsid w:val="005935A8"/>
    <w:rsid w:val="00593D91"/>
    <w:rsid w:val="00594C20"/>
    <w:rsid w:val="00595AD9"/>
    <w:rsid w:val="00596176"/>
    <w:rsid w:val="00596A22"/>
    <w:rsid w:val="005970A3"/>
    <w:rsid w:val="0059786E"/>
    <w:rsid w:val="0059799F"/>
    <w:rsid w:val="00597D63"/>
    <w:rsid w:val="005A059F"/>
    <w:rsid w:val="005A0744"/>
    <w:rsid w:val="005A25EF"/>
    <w:rsid w:val="005A2A2A"/>
    <w:rsid w:val="005A3165"/>
    <w:rsid w:val="005A37D2"/>
    <w:rsid w:val="005A4244"/>
    <w:rsid w:val="005A4A6D"/>
    <w:rsid w:val="005A52CE"/>
    <w:rsid w:val="005A532A"/>
    <w:rsid w:val="005A54A9"/>
    <w:rsid w:val="005A5932"/>
    <w:rsid w:val="005A62E9"/>
    <w:rsid w:val="005A6397"/>
    <w:rsid w:val="005A6F00"/>
    <w:rsid w:val="005A708A"/>
    <w:rsid w:val="005A7786"/>
    <w:rsid w:val="005A77AB"/>
    <w:rsid w:val="005A7D09"/>
    <w:rsid w:val="005B0036"/>
    <w:rsid w:val="005B01BA"/>
    <w:rsid w:val="005B1587"/>
    <w:rsid w:val="005B1AD5"/>
    <w:rsid w:val="005B1C08"/>
    <w:rsid w:val="005B23ED"/>
    <w:rsid w:val="005B357B"/>
    <w:rsid w:val="005B415D"/>
    <w:rsid w:val="005B53DD"/>
    <w:rsid w:val="005B55EE"/>
    <w:rsid w:val="005B612B"/>
    <w:rsid w:val="005B712A"/>
    <w:rsid w:val="005B7566"/>
    <w:rsid w:val="005C0294"/>
    <w:rsid w:val="005C0EBB"/>
    <w:rsid w:val="005C139D"/>
    <w:rsid w:val="005C192A"/>
    <w:rsid w:val="005C2318"/>
    <w:rsid w:val="005C50CE"/>
    <w:rsid w:val="005C5A2D"/>
    <w:rsid w:val="005C6C72"/>
    <w:rsid w:val="005C6F94"/>
    <w:rsid w:val="005C75E3"/>
    <w:rsid w:val="005C7F4D"/>
    <w:rsid w:val="005D1D4F"/>
    <w:rsid w:val="005D2618"/>
    <w:rsid w:val="005D2EE3"/>
    <w:rsid w:val="005D3774"/>
    <w:rsid w:val="005D448B"/>
    <w:rsid w:val="005D47A2"/>
    <w:rsid w:val="005D5281"/>
    <w:rsid w:val="005D533C"/>
    <w:rsid w:val="005D5A6F"/>
    <w:rsid w:val="005D6437"/>
    <w:rsid w:val="005E101E"/>
    <w:rsid w:val="005E10FB"/>
    <w:rsid w:val="005E2577"/>
    <w:rsid w:val="005E29D4"/>
    <w:rsid w:val="005E2A10"/>
    <w:rsid w:val="005E4E80"/>
    <w:rsid w:val="005E4FF6"/>
    <w:rsid w:val="005E5018"/>
    <w:rsid w:val="005E79E4"/>
    <w:rsid w:val="005F048F"/>
    <w:rsid w:val="005F126B"/>
    <w:rsid w:val="005F1580"/>
    <w:rsid w:val="005F1848"/>
    <w:rsid w:val="005F214B"/>
    <w:rsid w:val="005F230F"/>
    <w:rsid w:val="005F2ECF"/>
    <w:rsid w:val="005F34D5"/>
    <w:rsid w:val="005F3C6B"/>
    <w:rsid w:val="005F4E73"/>
    <w:rsid w:val="005F562C"/>
    <w:rsid w:val="005F64C8"/>
    <w:rsid w:val="005F75DC"/>
    <w:rsid w:val="005F7CDD"/>
    <w:rsid w:val="00600A75"/>
    <w:rsid w:val="00601373"/>
    <w:rsid w:val="00601ADA"/>
    <w:rsid w:val="00601E00"/>
    <w:rsid w:val="00602085"/>
    <w:rsid w:val="006024C5"/>
    <w:rsid w:val="006046FF"/>
    <w:rsid w:val="0060480F"/>
    <w:rsid w:val="00605A5F"/>
    <w:rsid w:val="00605B33"/>
    <w:rsid w:val="00605E63"/>
    <w:rsid w:val="00605EA6"/>
    <w:rsid w:val="00606FB1"/>
    <w:rsid w:val="00610295"/>
    <w:rsid w:val="00610D1A"/>
    <w:rsid w:val="00611875"/>
    <w:rsid w:val="00612D8B"/>
    <w:rsid w:val="00613564"/>
    <w:rsid w:val="00613D1C"/>
    <w:rsid w:val="006163D7"/>
    <w:rsid w:val="006174D7"/>
    <w:rsid w:val="00617989"/>
    <w:rsid w:val="006206B5"/>
    <w:rsid w:val="0062273C"/>
    <w:rsid w:val="0062529D"/>
    <w:rsid w:val="0062548A"/>
    <w:rsid w:val="00626C7F"/>
    <w:rsid w:val="006270DF"/>
    <w:rsid w:val="006275BA"/>
    <w:rsid w:val="00627A42"/>
    <w:rsid w:val="00630521"/>
    <w:rsid w:val="00630C7C"/>
    <w:rsid w:val="0063150E"/>
    <w:rsid w:val="00631547"/>
    <w:rsid w:val="006317D1"/>
    <w:rsid w:val="00631AAC"/>
    <w:rsid w:val="0063263C"/>
    <w:rsid w:val="00633C41"/>
    <w:rsid w:val="00633D85"/>
    <w:rsid w:val="00634F49"/>
    <w:rsid w:val="0063528E"/>
    <w:rsid w:val="00635A53"/>
    <w:rsid w:val="0063696F"/>
    <w:rsid w:val="006379B2"/>
    <w:rsid w:val="00640DE5"/>
    <w:rsid w:val="00640F27"/>
    <w:rsid w:val="006416C1"/>
    <w:rsid w:val="00642352"/>
    <w:rsid w:val="0064286E"/>
    <w:rsid w:val="006429FE"/>
    <w:rsid w:val="00642DB6"/>
    <w:rsid w:val="006437CB"/>
    <w:rsid w:val="006439DE"/>
    <w:rsid w:val="0064433F"/>
    <w:rsid w:val="00647AB1"/>
    <w:rsid w:val="006523DD"/>
    <w:rsid w:val="006536ED"/>
    <w:rsid w:val="006540F6"/>
    <w:rsid w:val="00654A90"/>
    <w:rsid w:val="00654DD6"/>
    <w:rsid w:val="0065523B"/>
    <w:rsid w:val="0065569A"/>
    <w:rsid w:val="006564B6"/>
    <w:rsid w:val="00656CC3"/>
    <w:rsid w:val="006573C5"/>
    <w:rsid w:val="00662AD2"/>
    <w:rsid w:val="00663E67"/>
    <w:rsid w:val="00665116"/>
    <w:rsid w:val="006653E0"/>
    <w:rsid w:val="00665FC0"/>
    <w:rsid w:val="00666189"/>
    <w:rsid w:val="006672F4"/>
    <w:rsid w:val="0066795A"/>
    <w:rsid w:val="00667F18"/>
    <w:rsid w:val="00671256"/>
    <w:rsid w:val="00671DD6"/>
    <w:rsid w:val="00672162"/>
    <w:rsid w:val="00672DA9"/>
    <w:rsid w:val="00674657"/>
    <w:rsid w:val="006758C1"/>
    <w:rsid w:val="006771E5"/>
    <w:rsid w:val="00677E30"/>
    <w:rsid w:val="00680AEE"/>
    <w:rsid w:val="00681001"/>
    <w:rsid w:val="006821EF"/>
    <w:rsid w:val="00682516"/>
    <w:rsid w:val="006827EB"/>
    <w:rsid w:val="00682A89"/>
    <w:rsid w:val="00682FA1"/>
    <w:rsid w:val="00684347"/>
    <w:rsid w:val="00684E16"/>
    <w:rsid w:val="00684E8F"/>
    <w:rsid w:val="006851C7"/>
    <w:rsid w:val="006855A0"/>
    <w:rsid w:val="0068632D"/>
    <w:rsid w:val="0068663F"/>
    <w:rsid w:val="00686F64"/>
    <w:rsid w:val="00687CB3"/>
    <w:rsid w:val="006907B9"/>
    <w:rsid w:val="0069134E"/>
    <w:rsid w:val="006913C8"/>
    <w:rsid w:val="0069289D"/>
    <w:rsid w:val="006930FE"/>
    <w:rsid w:val="006942ED"/>
    <w:rsid w:val="00694356"/>
    <w:rsid w:val="0069450A"/>
    <w:rsid w:val="00694513"/>
    <w:rsid w:val="00694687"/>
    <w:rsid w:val="00694B76"/>
    <w:rsid w:val="00697524"/>
    <w:rsid w:val="006A12F8"/>
    <w:rsid w:val="006A191A"/>
    <w:rsid w:val="006A2741"/>
    <w:rsid w:val="006A298C"/>
    <w:rsid w:val="006A2E4E"/>
    <w:rsid w:val="006A307C"/>
    <w:rsid w:val="006A4655"/>
    <w:rsid w:val="006A5419"/>
    <w:rsid w:val="006A5779"/>
    <w:rsid w:val="006A606F"/>
    <w:rsid w:val="006A62AE"/>
    <w:rsid w:val="006A65DE"/>
    <w:rsid w:val="006A6850"/>
    <w:rsid w:val="006A6CE6"/>
    <w:rsid w:val="006A74BB"/>
    <w:rsid w:val="006B0319"/>
    <w:rsid w:val="006B0A7E"/>
    <w:rsid w:val="006B0DCE"/>
    <w:rsid w:val="006B12F6"/>
    <w:rsid w:val="006B19F7"/>
    <w:rsid w:val="006B1B8A"/>
    <w:rsid w:val="006B3A5B"/>
    <w:rsid w:val="006B3CA2"/>
    <w:rsid w:val="006B3CE7"/>
    <w:rsid w:val="006B46D9"/>
    <w:rsid w:val="006B6E9E"/>
    <w:rsid w:val="006B7006"/>
    <w:rsid w:val="006B70D2"/>
    <w:rsid w:val="006B755D"/>
    <w:rsid w:val="006B7930"/>
    <w:rsid w:val="006C1364"/>
    <w:rsid w:val="006C255D"/>
    <w:rsid w:val="006C28AA"/>
    <w:rsid w:val="006C2E5C"/>
    <w:rsid w:val="006C3469"/>
    <w:rsid w:val="006C380C"/>
    <w:rsid w:val="006C3FFD"/>
    <w:rsid w:val="006C5586"/>
    <w:rsid w:val="006D010A"/>
    <w:rsid w:val="006D07C0"/>
    <w:rsid w:val="006D09C6"/>
    <w:rsid w:val="006D0A2A"/>
    <w:rsid w:val="006D2A6D"/>
    <w:rsid w:val="006D3E56"/>
    <w:rsid w:val="006D4322"/>
    <w:rsid w:val="006D4C14"/>
    <w:rsid w:val="006D5E5B"/>
    <w:rsid w:val="006D632C"/>
    <w:rsid w:val="006D6D1B"/>
    <w:rsid w:val="006D73C9"/>
    <w:rsid w:val="006D7A27"/>
    <w:rsid w:val="006E0F6C"/>
    <w:rsid w:val="006E1580"/>
    <w:rsid w:val="006E2CEF"/>
    <w:rsid w:val="006E3774"/>
    <w:rsid w:val="006E4761"/>
    <w:rsid w:val="006E4850"/>
    <w:rsid w:val="006E4CBA"/>
    <w:rsid w:val="006E5430"/>
    <w:rsid w:val="006E5597"/>
    <w:rsid w:val="006E5A03"/>
    <w:rsid w:val="006E6534"/>
    <w:rsid w:val="006E6781"/>
    <w:rsid w:val="006E6C3B"/>
    <w:rsid w:val="006E70F1"/>
    <w:rsid w:val="006E7703"/>
    <w:rsid w:val="006E7C04"/>
    <w:rsid w:val="006F01D4"/>
    <w:rsid w:val="006F0716"/>
    <w:rsid w:val="006F1FB2"/>
    <w:rsid w:val="006F288D"/>
    <w:rsid w:val="006F2965"/>
    <w:rsid w:val="006F2F42"/>
    <w:rsid w:val="006F3002"/>
    <w:rsid w:val="006F3605"/>
    <w:rsid w:val="006F395E"/>
    <w:rsid w:val="006F5967"/>
    <w:rsid w:val="006F5974"/>
    <w:rsid w:val="006F5D9B"/>
    <w:rsid w:val="006F61C2"/>
    <w:rsid w:val="006F73B4"/>
    <w:rsid w:val="007000EA"/>
    <w:rsid w:val="0070016A"/>
    <w:rsid w:val="00702AEF"/>
    <w:rsid w:val="00702C13"/>
    <w:rsid w:val="00703C47"/>
    <w:rsid w:val="00703D23"/>
    <w:rsid w:val="007041A6"/>
    <w:rsid w:val="00704685"/>
    <w:rsid w:val="00704724"/>
    <w:rsid w:val="0070527F"/>
    <w:rsid w:val="00706D6D"/>
    <w:rsid w:val="00706E42"/>
    <w:rsid w:val="00710248"/>
    <w:rsid w:val="00711257"/>
    <w:rsid w:val="00711564"/>
    <w:rsid w:val="00711F49"/>
    <w:rsid w:val="00712556"/>
    <w:rsid w:val="0071348E"/>
    <w:rsid w:val="0071388A"/>
    <w:rsid w:val="00716910"/>
    <w:rsid w:val="00717FB7"/>
    <w:rsid w:val="007208DE"/>
    <w:rsid w:val="00721DE5"/>
    <w:rsid w:val="00722349"/>
    <w:rsid w:val="00723009"/>
    <w:rsid w:val="007237F4"/>
    <w:rsid w:val="007270AE"/>
    <w:rsid w:val="007304C1"/>
    <w:rsid w:val="00731EC2"/>
    <w:rsid w:val="00732158"/>
    <w:rsid w:val="00732293"/>
    <w:rsid w:val="00732D8A"/>
    <w:rsid w:val="00732FB4"/>
    <w:rsid w:val="007334E3"/>
    <w:rsid w:val="00733B4B"/>
    <w:rsid w:val="0073400E"/>
    <w:rsid w:val="00734264"/>
    <w:rsid w:val="00734712"/>
    <w:rsid w:val="00734732"/>
    <w:rsid w:val="00734790"/>
    <w:rsid w:val="007367A5"/>
    <w:rsid w:val="0073714B"/>
    <w:rsid w:val="00737C55"/>
    <w:rsid w:val="00740366"/>
    <w:rsid w:val="007403B7"/>
    <w:rsid w:val="007405E1"/>
    <w:rsid w:val="00740D27"/>
    <w:rsid w:val="00743F5A"/>
    <w:rsid w:val="00745E50"/>
    <w:rsid w:val="00745F0C"/>
    <w:rsid w:val="0074684C"/>
    <w:rsid w:val="0074756E"/>
    <w:rsid w:val="007476B3"/>
    <w:rsid w:val="007506A7"/>
    <w:rsid w:val="007508BC"/>
    <w:rsid w:val="00751630"/>
    <w:rsid w:val="0075183D"/>
    <w:rsid w:val="00752D4A"/>
    <w:rsid w:val="00753030"/>
    <w:rsid w:val="007533B1"/>
    <w:rsid w:val="00754BE2"/>
    <w:rsid w:val="00756489"/>
    <w:rsid w:val="007575D0"/>
    <w:rsid w:val="00757EC8"/>
    <w:rsid w:val="00757FDE"/>
    <w:rsid w:val="007600A3"/>
    <w:rsid w:val="00762CD4"/>
    <w:rsid w:val="00764A36"/>
    <w:rsid w:val="0076596D"/>
    <w:rsid w:val="00765987"/>
    <w:rsid w:val="00765D5A"/>
    <w:rsid w:val="00766155"/>
    <w:rsid w:val="00767192"/>
    <w:rsid w:val="0076781F"/>
    <w:rsid w:val="007707B6"/>
    <w:rsid w:val="00770E06"/>
    <w:rsid w:val="007714D2"/>
    <w:rsid w:val="007733A7"/>
    <w:rsid w:val="007737DC"/>
    <w:rsid w:val="00773E4F"/>
    <w:rsid w:val="00773F47"/>
    <w:rsid w:val="007750CA"/>
    <w:rsid w:val="00775917"/>
    <w:rsid w:val="00775BAA"/>
    <w:rsid w:val="007764DE"/>
    <w:rsid w:val="00776571"/>
    <w:rsid w:val="007778D8"/>
    <w:rsid w:val="00777F77"/>
    <w:rsid w:val="00780511"/>
    <w:rsid w:val="007806BA"/>
    <w:rsid w:val="00780B06"/>
    <w:rsid w:val="00780D45"/>
    <w:rsid w:val="00781196"/>
    <w:rsid w:val="00781A19"/>
    <w:rsid w:val="0078264F"/>
    <w:rsid w:val="00782B5E"/>
    <w:rsid w:val="00783532"/>
    <w:rsid w:val="00783591"/>
    <w:rsid w:val="00785D91"/>
    <w:rsid w:val="007867E5"/>
    <w:rsid w:val="00787735"/>
    <w:rsid w:val="007904E1"/>
    <w:rsid w:val="00790A82"/>
    <w:rsid w:val="00791241"/>
    <w:rsid w:val="00792CA3"/>
    <w:rsid w:val="00792E9B"/>
    <w:rsid w:val="00793C50"/>
    <w:rsid w:val="00793D03"/>
    <w:rsid w:val="00794422"/>
    <w:rsid w:val="00794728"/>
    <w:rsid w:val="00794F79"/>
    <w:rsid w:val="00795E34"/>
    <w:rsid w:val="007963E7"/>
    <w:rsid w:val="007969BC"/>
    <w:rsid w:val="00796B0B"/>
    <w:rsid w:val="00797C93"/>
    <w:rsid w:val="00797E5F"/>
    <w:rsid w:val="007A0E10"/>
    <w:rsid w:val="007A306A"/>
    <w:rsid w:val="007A3431"/>
    <w:rsid w:val="007A3C60"/>
    <w:rsid w:val="007A6827"/>
    <w:rsid w:val="007A6B69"/>
    <w:rsid w:val="007A6B86"/>
    <w:rsid w:val="007B055C"/>
    <w:rsid w:val="007B3567"/>
    <w:rsid w:val="007B3CA7"/>
    <w:rsid w:val="007B464F"/>
    <w:rsid w:val="007B5C18"/>
    <w:rsid w:val="007B5C98"/>
    <w:rsid w:val="007B7B95"/>
    <w:rsid w:val="007B7F7F"/>
    <w:rsid w:val="007B7FC3"/>
    <w:rsid w:val="007C06D2"/>
    <w:rsid w:val="007C1053"/>
    <w:rsid w:val="007C2781"/>
    <w:rsid w:val="007C2BF4"/>
    <w:rsid w:val="007C3111"/>
    <w:rsid w:val="007C4680"/>
    <w:rsid w:val="007C48F4"/>
    <w:rsid w:val="007C50C8"/>
    <w:rsid w:val="007C6782"/>
    <w:rsid w:val="007C69BD"/>
    <w:rsid w:val="007C6CCF"/>
    <w:rsid w:val="007C6FCF"/>
    <w:rsid w:val="007C7AB8"/>
    <w:rsid w:val="007C7E70"/>
    <w:rsid w:val="007D051A"/>
    <w:rsid w:val="007D05BA"/>
    <w:rsid w:val="007D0A49"/>
    <w:rsid w:val="007D113B"/>
    <w:rsid w:val="007D1F06"/>
    <w:rsid w:val="007D220F"/>
    <w:rsid w:val="007D306F"/>
    <w:rsid w:val="007D3503"/>
    <w:rsid w:val="007D3CE9"/>
    <w:rsid w:val="007D4D58"/>
    <w:rsid w:val="007D4E09"/>
    <w:rsid w:val="007D4E6F"/>
    <w:rsid w:val="007D4EAD"/>
    <w:rsid w:val="007D54F5"/>
    <w:rsid w:val="007D5543"/>
    <w:rsid w:val="007D558C"/>
    <w:rsid w:val="007D569A"/>
    <w:rsid w:val="007D63E5"/>
    <w:rsid w:val="007D6EF9"/>
    <w:rsid w:val="007E0258"/>
    <w:rsid w:val="007E02E8"/>
    <w:rsid w:val="007E068B"/>
    <w:rsid w:val="007E0C14"/>
    <w:rsid w:val="007E18E3"/>
    <w:rsid w:val="007E1B11"/>
    <w:rsid w:val="007E2080"/>
    <w:rsid w:val="007E2B59"/>
    <w:rsid w:val="007E2FB8"/>
    <w:rsid w:val="007E372E"/>
    <w:rsid w:val="007E3960"/>
    <w:rsid w:val="007E5008"/>
    <w:rsid w:val="007E504F"/>
    <w:rsid w:val="007E6D45"/>
    <w:rsid w:val="007E7F02"/>
    <w:rsid w:val="007F0ACF"/>
    <w:rsid w:val="007F1F57"/>
    <w:rsid w:val="007F2F06"/>
    <w:rsid w:val="007F3CB2"/>
    <w:rsid w:val="007F3D07"/>
    <w:rsid w:val="007F3D85"/>
    <w:rsid w:val="007F6226"/>
    <w:rsid w:val="007F739A"/>
    <w:rsid w:val="008000FC"/>
    <w:rsid w:val="00800366"/>
    <w:rsid w:val="00800400"/>
    <w:rsid w:val="00801005"/>
    <w:rsid w:val="00801510"/>
    <w:rsid w:val="0080364E"/>
    <w:rsid w:val="00810B66"/>
    <w:rsid w:val="008116CE"/>
    <w:rsid w:val="008122FD"/>
    <w:rsid w:val="00812348"/>
    <w:rsid w:val="008126C2"/>
    <w:rsid w:val="00813655"/>
    <w:rsid w:val="00814941"/>
    <w:rsid w:val="00815A72"/>
    <w:rsid w:val="00815E7F"/>
    <w:rsid w:val="00816CC1"/>
    <w:rsid w:val="00817D82"/>
    <w:rsid w:val="00817EA4"/>
    <w:rsid w:val="008200EA"/>
    <w:rsid w:val="008203AB"/>
    <w:rsid w:val="00820B52"/>
    <w:rsid w:val="00822A26"/>
    <w:rsid w:val="00823B23"/>
    <w:rsid w:val="00823D59"/>
    <w:rsid w:val="00823E57"/>
    <w:rsid w:val="0082544F"/>
    <w:rsid w:val="00825BD0"/>
    <w:rsid w:val="008269F5"/>
    <w:rsid w:val="00826C10"/>
    <w:rsid w:val="00830042"/>
    <w:rsid w:val="008312E1"/>
    <w:rsid w:val="00832B0E"/>
    <w:rsid w:val="00833FF1"/>
    <w:rsid w:val="008348C3"/>
    <w:rsid w:val="00835231"/>
    <w:rsid w:val="00835A0C"/>
    <w:rsid w:val="00836545"/>
    <w:rsid w:val="00836601"/>
    <w:rsid w:val="008418AC"/>
    <w:rsid w:val="00841C88"/>
    <w:rsid w:val="00841EA4"/>
    <w:rsid w:val="00842068"/>
    <w:rsid w:val="008420E5"/>
    <w:rsid w:val="00842C1E"/>
    <w:rsid w:val="00842CFE"/>
    <w:rsid w:val="00842D05"/>
    <w:rsid w:val="00843E74"/>
    <w:rsid w:val="00843F5F"/>
    <w:rsid w:val="00844A45"/>
    <w:rsid w:val="00845106"/>
    <w:rsid w:val="00846486"/>
    <w:rsid w:val="00846D46"/>
    <w:rsid w:val="00846EE2"/>
    <w:rsid w:val="0085026F"/>
    <w:rsid w:val="008512F0"/>
    <w:rsid w:val="00851B9A"/>
    <w:rsid w:val="0085386C"/>
    <w:rsid w:val="0085497F"/>
    <w:rsid w:val="00855683"/>
    <w:rsid w:val="00855861"/>
    <w:rsid w:val="008558A0"/>
    <w:rsid w:val="0085638A"/>
    <w:rsid w:val="008566D8"/>
    <w:rsid w:val="00856D00"/>
    <w:rsid w:val="00857FEE"/>
    <w:rsid w:val="00860A31"/>
    <w:rsid w:val="008627E2"/>
    <w:rsid w:val="008657A7"/>
    <w:rsid w:val="00865BDF"/>
    <w:rsid w:val="00867503"/>
    <w:rsid w:val="00867974"/>
    <w:rsid w:val="00870689"/>
    <w:rsid w:val="0087080C"/>
    <w:rsid w:val="00870B22"/>
    <w:rsid w:val="00870B89"/>
    <w:rsid w:val="0087244A"/>
    <w:rsid w:val="008739BB"/>
    <w:rsid w:val="00874A41"/>
    <w:rsid w:val="008754E3"/>
    <w:rsid w:val="00875F2F"/>
    <w:rsid w:val="008760C6"/>
    <w:rsid w:val="008761A4"/>
    <w:rsid w:val="008776DE"/>
    <w:rsid w:val="00877CDC"/>
    <w:rsid w:val="00880A53"/>
    <w:rsid w:val="00880FFE"/>
    <w:rsid w:val="00882694"/>
    <w:rsid w:val="00882E7F"/>
    <w:rsid w:val="008836D4"/>
    <w:rsid w:val="00883713"/>
    <w:rsid w:val="0088545C"/>
    <w:rsid w:val="00885F30"/>
    <w:rsid w:val="00886051"/>
    <w:rsid w:val="00886979"/>
    <w:rsid w:val="008873A4"/>
    <w:rsid w:val="00890BFD"/>
    <w:rsid w:val="00891746"/>
    <w:rsid w:val="00892B95"/>
    <w:rsid w:val="00893B95"/>
    <w:rsid w:val="00893D0A"/>
    <w:rsid w:val="00893E09"/>
    <w:rsid w:val="00894198"/>
    <w:rsid w:val="008941B3"/>
    <w:rsid w:val="008945FF"/>
    <w:rsid w:val="00895507"/>
    <w:rsid w:val="00896371"/>
    <w:rsid w:val="008975A8"/>
    <w:rsid w:val="00897954"/>
    <w:rsid w:val="00897B75"/>
    <w:rsid w:val="008A2FE3"/>
    <w:rsid w:val="008A304B"/>
    <w:rsid w:val="008A342B"/>
    <w:rsid w:val="008A39AE"/>
    <w:rsid w:val="008A4061"/>
    <w:rsid w:val="008A58B3"/>
    <w:rsid w:val="008A63D6"/>
    <w:rsid w:val="008A6F33"/>
    <w:rsid w:val="008B0130"/>
    <w:rsid w:val="008B0780"/>
    <w:rsid w:val="008B0B2C"/>
    <w:rsid w:val="008B14DD"/>
    <w:rsid w:val="008B1973"/>
    <w:rsid w:val="008B20FA"/>
    <w:rsid w:val="008B296B"/>
    <w:rsid w:val="008B2A06"/>
    <w:rsid w:val="008B2B44"/>
    <w:rsid w:val="008B301C"/>
    <w:rsid w:val="008B3974"/>
    <w:rsid w:val="008B4358"/>
    <w:rsid w:val="008B537F"/>
    <w:rsid w:val="008B6789"/>
    <w:rsid w:val="008C098F"/>
    <w:rsid w:val="008C100C"/>
    <w:rsid w:val="008C1239"/>
    <w:rsid w:val="008C1646"/>
    <w:rsid w:val="008C1DF7"/>
    <w:rsid w:val="008C2EB5"/>
    <w:rsid w:val="008C348D"/>
    <w:rsid w:val="008C3FBA"/>
    <w:rsid w:val="008C4E36"/>
    <w:rsid w:val="008C4E39"/>
    <w:rsid w:val="008C69AF"/>
    <w:rsid w:val="008C7025"/>
    <w:rsid w:val="008C776A"/>
    <w:rsid w:val="008D0AE7"/>
    <w:rsid w:val="008D1073"/>
    <w:rsid w:val="008D1934"/>
    <w:rsid w:val="008D3A7F"/>
    <w:rsid w:val="008D3B55"/>
    <w:rsid w:val="008D4C8D"/>
    <w:rsid w:val="008D5197"/>
    <w:rsid w:val="008D541F"/>
    <w:rsid w:val="008D61E3"/>
    <w:rsid w:val="008D6ECC"/>
    <w:rsid w:val="008E0B8A"/>
    <w:rsid w:val="008E11FF"/>
    <w:rsid w:val="008E2018"/>
    <w:rsid w:val="008E3E59"/>
    <w:rsid w:val="008E3F11"/>
    <w:rsid w:val="008E49EC"/>
    <w:rsid w:val="008E525D"/>
    <w:rsid w:val="008E571C"/>
    <w:rsid w:val="008E63E0"/>
    <w:rsid w:val="008E6614"/>
    <w:rsid w:val="008E73F1"/>
    <w:rsid w:val="008F0F9C"/>
    <w:rsid w:val="008F2474"/>
    <w:rsid w:val="008F28D1"/>
    <w:rsid w:val="008F2BD4"/>
    <w:rsid w:val="008F2E59"/>
    <w:rsid w:val="008F4C47"/>
    <w:rsid w:val="008F4C81"/>
    <w:rsid w:val="008F559C"/>
    <w:rsid w:val="008F7170"/>
    <w:rsid w:val="008F744E"/>
    <w:rsid w:val="009003D5"/>
    <w:rsid w:val="0090255D"/>
    <w:rsid w:val="00903022"/>
    <w:rsid w:val="0090422C"/>
    <w:rsid w:val="009053DB"/>
    <w:rsid w:val="00905E4D"/>
    <w:rsid w:val="00906259"/>
    <w:rsid w:val="009067C1"/>
    <w:rsid w:val="00906D29"/>
    <w:rsid w:val="0090717A"/>
    <w:rsid w:val="00907E1D"/>
    <w:rsid w:val="0091007D"/>
    <w:rsid w:val="00910304"/>
    <w:rsid w:val="00910BB8"/>
    <w:rsid w:val="0091112E"/>
    <w:rsid w:val="00912554"/>
    <w:rsid w:val="009126DD"/>
    <w:rsid w:val="00914457"/>
    <w:rsid w:val="009148CA"/>
    <w:rsid w:val="00914A4B"/>
    <w:rsid w:val="0091703F"/>
    <w:rsid w:val="0091719C"/>
    <w:rsid w:val="00920A7A"/>
    <w:rsid w:val="00920BF8"/>
    <w:rsid w:val="0092196F"/>
    <w:rsid w:val="00922790"/>
    <w:rsid w:val="00922C35"/>
    <w:rsid w:val="00922C42"/>
    <w:rsid w:val="009245F5"/>
    <w:rsid w:val="00926605"/>
    <w:rsid w:val="00926C69"/>
    <w:rsid w:val="0092739B"/>
    <w:rsid w:val="0092798A"/>
    <w:rsid w:val="00927C20"/>
    <w:rsid w:val="009306CA"/>
    <w:rsid w:val="009307AC"/>
    <w:rsid w:val="00931233"/>
    <w:rsid w:val="009318FC"/>
    <w:rsid w:val="0093210B"/>
    <w:rsid w:val="00932CB0"/>
    <w:rsid w:val="00933300"/>
    <w:rsid w:val="00933511"/>
    <w:rsid w:val="00933F05"/>
    <w:rsid w:val="00935745"/>
    <w:rsid w:val="0093601E"/>
    <w:rsid w:val="00936082"/>
    <w:rsid w:val="009361F8"/>
    <w:rsid w:val="00936401"/>
    <w:rsid w:val="00936686"/>
    <w:rsid w:val="0094025C"/>
    <w:rsid w:val="00940D46"/>
    <w:rsid w:val="00941118"/>
    <w:rsid w:val="0094167A"/>
    <w:rsid w:val="00941DDE"/>
    <w:rsid w:val="00941E1E"/>
    <w:rsid w:val="00942268"/>
    <w:rsid w:val="009423AC"/>
    <w:rsid w:val="0094266F"/>
    <w:rsid w:val="0094296C"/>
    <w:rsid w:val="00942EE9"/>
    <w:rsid w:val="0094344E"/>
    <w:rsid w:val="00943A47"/>
    <w:rsid w:val="00943DF6"/>
    <w:rsid w:val="009440D9"/>
    <w:rsid w:val="009446D2"/>
    <w:rsid w:val="009448FB"/>
    <w:rsid w:val="00945C6C"/>
    <w:rsid w:val="00947B73"/>
    <w:rsid w:val="0095017B"/>
    <w:rsid w:val="0095189B"/>
    <w:rsid w:val="0095303B"/>
    <w:rsid w:val="00953255"/>
    <w:rsid w:val="0095399C"/>
    <w:rsid w:val="00953BCF"/>
    <w:rsid w:val="00953E3F"/>
    <w:rsid w:val="00954263"/>
    <w:rsid w:val="00954827"/>
    <w:rsid w:val="009551CC"/>
    <w:rsid w:val="00955E77"/>
    <w:rsid w:val="009568FD"/>
    <w:rsid w:val="00956FA9"/>
    <w:rsid w:val="00957BC9"/>
    <w:rsid w:val="00960C69"/>
    <w:rsid w:val="00961A89"/>
    <w:rsid w:val="009626DC"/>
    <w:rsid w:val="00963894"/>
    <w:rsid w:val="009648E0"/>
    <w:rsid w:val="009652D6"/>
    <w:rsid w:val="0096640D"/>
    <w:rsid w:val="0096647B"/>
    <w:rsid w:val="00966B1B"/>
    <w:rsid w:val="00967593"/>
    <w:rsid w:val="00967AA1"/>
    <w:rsid w:val="00967C13"/>
    <w:rsid w:val="00970161"/>
    <w:rsid w:val="009703A0"/>
    <w:rsid w:val="009709B1"/>
    <w:rsid w:val="009717DC"/>
    <w:rsid w:val="00971E03"/>
    <w:rsid w:val="0097224D"/>
    <w:rsid w:val="009728F7"/>
    <w:rsid w:val="009734A1"/>
    <w:rsid w:val="00973622"/>
    <w:rsid w:val="00973DFA"/>
    <w:rsid w:val="00973E43"/>
    <w:rsid w:val="00975B21"/>
    <w:rsid w:val="009762C5"/>
    <w:rsid w:val="009766A3"/>
    <w:rsid w:val="009766E5"/>
    <w:rsid w:val="00976A2D"/>
    <w:rsid w:val="009800F0"/>
    <w:rsid w:val="00980A57"/>
    <w:rsid w:val="00980C81"/>
    <w:rsid w:val="00980D69"/>
    <w:rsid w:val="009821BB"/>
    <w:rsid w:val="00982397"/>
    <w:rsid w:val="0098255E"/>
    <w:rsid w:val="009825F0"/>
    <w:rsid w:val="00983FFD"/>
    <w:rsid w:val="00984075"/>
    <w:rsid w:val="00984434"/>
    <w:rsid w:val="00984AF1"/>
    <w:rsid w:val="009850A5"/>
    <w:rsid w:val="00985395"/>
    <w:rsid w:val="00985606"/>
    <w:rsid w:val="00985BF5"/>
    <w:rsid w:val="009900C8"/>
    <w:rsid w:val="00990327"/>
    <w:rsid w:val="00991341"/>
    <w:rsid w:val="00991A4D"/>
    <w:rsid w:val="00992EC2"/>
    <w:rsid w:val="00993220"/>
    <w:rsid w:val="00993423"/>
    <w:rsid w:val="00993E3F"/>
    <w:rsid w:val="00994E59"/>
    <w:rsid w:val="00995F34"/>
    <w:rsid w:val="00997D07"/>
    <w:rsid w:val="009A0388"/>
    <w:rsid w:val="009A1518"/>
    <w:rsid w:val="009A1C60"/>
    <w:rsid w:val="009A27C7"/>
    <w:rsid w:val="009A4505"/>
    <w:rsid w:val="009A4B2D"/>
    <w:rsid w:val="009A4E2A"/>
    <w:rsid w:val="009A6489"/>
    <w:rsid w:val="009A6EE5"/>
    <w:rsid w:val="009A6EF1"/>
    <w:rsid w:val="009B2D00"/>
    <w:rsid w:val="009B3270"/>
    <w:rsid w:val="009B3881"/>
    <w:rsid w:val="009B3C2D"/>
    <w:rsid w:val="009B3EE8"/>
    <w:rsid w:val="009B49A2"/>
    <w:rsid w:val="009B4DAE"/>
    <w:rsid w:val="009B5949"/>
    <w:rsid w:val="009C07D3"/>
    <w:rsid w:val="009C3057"/>
    <w:rsid w:val="009C4D9F"/>
    <w:rsid w:val="009C5BA5"/>
    <w:rsid w:val="009C5D21"/>
    <w:rsid w:val="009C5E25"/>
    <w:rsid w:val="009C5E90"/>
    <w:rsid w:val="009D0B0E"/>
    <w:rsid w:val="009D10A2"/>
    <w:rsid w:val="009D1812"/>
    <w:rsid w:val="009D1985"/>
    <w:rsid w:val="009D1BC4"/>
    <w:rsid w:val="009D225A"/>
    <w:rsid w:val="009D26E0"/>
    <w:rsid w:val="009D3145"/>
    <w:rsid w:val="009D3498"/>
    <w:rsid w:val="009D37C1"/>
    <w:rsid w:val="009D4188"/>
    <w:rsid w:val="009D4691"/>
    <w:rsid w:val="009D5218"/>
    <w:rsid w:val="009D53AE"/>
    <w:rsid w:val="009D6A71"/>
    <w:rsid w:val="009D6E12"/>
    <w:rsid w:val="009E1D6A"/>
    <w:rsid w:val="009E30AC"/>
    <w:rsid w:val="009E3E82"/>
    <w:rsid w:val="009E40BA"/>
    <w:rsid w:val="009E4710"/>
    <w:rsid w:val="009E7B8C"/>
    <w:rsid w:val="009F00E4"/>
    <w:rsid w:val="009F0395"/>
    <w:rsid w:val="009F070C"/>
    <w:rsid w:val="009F080D"/>
    <w:rsid w:val="009F0C1C"/>
    <w:rsid w:val="009F1749"/>
    <w:rsid w:val="009F291F"/>
    <w:rsid w:val="009F3CFB"/>
    <w:rsid w:val="009F3FB8"/>
    <w:rsid w:val="009F518E"/>
    <w:rsid w:val="009F7AA0"/>
    <w:rsid w:val="00A007BA"/>
    <w:rsid w:val="00A00C66"/>
    <w:rsid w:val="00A00F6F"/>
    <w:rsid w:val="00A01282"/>
    <w:rsid w:val="00A01524"/>
    <w:rsid w:val="00A037B2"/>
    <w:rsid w:val="00A03D83"/>
    <w:rsid w:val="00A05D5E"/>
    <w:rsid w:val="00A0632F"/>
    <w:rsid w:val="00A07766"/>
    <w:rsid w:val="00A103CF"/>
    <w:rsid w:val="00A108ED"/>
    <w:rsid w:val="00A11E8B"/>
    <w:rsid w:val="00A1632F"/>
    <w:rsid w:val="00A20A1E"/>
    <w:rsid w:val="00A21718"/>
    <w:rsid w:val="00A21A87"/>
    <w:rsid w:val="00A23ACC"/>
    <w:rsid w:val="00A2565A"/>
    <w:rsid w:val="00A26636"/>
    <w:rsid w:val="00A26870"/>
    <w:rsid w:val="00A26B40"/>
    <w:rsid w:val="00A27C6F"/>
    <w:rsid w:val="00A30F37"/>
    <w:rsid w:val="00A3108D"/>
    <w:rsid w:val="00A3125D"/>
    <w:rsid w:val="00A3173E"/>
    <w:rsid w:val="00A31895"/>
    <w:rsid w:val="00A31EE1"/>
    <w:rsid w:val="00A332E8"/>
    <w:rsid w:val="00A3351F"/>
    <w:rsid w:val="00A3362A"/>
    <w:rsid w:val="00A34109"/>
    <w:rsid w:val="00A34A1C"/>
    <w:rsid w:val="00A34CEB"/>
    <w:rsid w:val="00A35617"/>
    <w:rsid w:val="00A358C7"/>
    <w:rsid w:val="00A40011"/>
    <w:rsid w:val="00A41AF9"/>
    <w:rsid w:val="00A41CAA"/>
    <w:rsid w:val="00A422F2"/>
    <w:rsid w:val="00A44CE8"/>
    <w:rsid w:val="00A45B26"/>
    <w:rsid w:val="00A45EAE"/>
    <w:rsid w:val="00A509C4"/>
    <w:rsid w:val="00A50E2C"/>
    <w:rsid w:val="00A51C67"/>
    <w:rsid w:val="00A522B1"/>
    <w:rsid w:val="00A5290F"/>
    <w:rsid w:val="00A541BD"/>
    <w:rsid w:val="00A55C25"/>
    <w:rsid w:val="00A55D93"/>
    <w:rsid w:val="00A561F5"/>
    <w:rsid w:val="00A566F0"/>
    <w:rsid w:val="00A56F53"/>
    <w:rsid w:val="00A578BF"/>
    <w:rsid w:val="00A57DE0"/>
    <w:rsid w:val="00A604D3"/>
    <w:rsid w:val="00A60A9F"/>
    <w:rsid w:val="00A60BDE"/>
    <w:rsid w:val="00A61B73"/>
    <w:rsid w:val="00A61DF0"/>
    <w:rsid w:val="00A62798"/>
    <w:rsid w:val="00A6344B"/>
    <w:rsid w:val="00A63DA6"/>
    <w:rsid w:val="00A65151"/>
    <w:rsid w:val="00A65C28"/>
    <w:rsid w:val="00A67D34"/>
    <w:rsid w:val="00A67FB8"/>
    <w:rsid w:val="00A70221"/>
    <w:rsid w:val="00A7030A"/>
    <w:rsid w:val="00A708C9"/>
    <w:rsid w:val="00A71A6B"/>
    <w:rsid w:val="00A72A24"/>
    <w:rsid w:val="00A72C7B"/>
    <w:rsid w:val="00A72FE3"/>
    <w:rsid w:val="00A73C94"/>
    <w:rsid w:val="00A73F15"/>
    <w:rsid w:val="00A75D10"/>
    <w:rsid w:val="00A77538"/>
    <w:rsid w:val="00A77AF3"/>
    <w:rsid w:val="00A80356"/>
    <w:rsid w:val="00A80BE3"/>
    <w:rsid w:val="00A83424"/>
    <w:rsid w:val="00A83E3E"/>
    <w:rsid w:val="00A83FA8"/>
    <w:rsid w:val="00A84E49"/>
    <w:rsid w:val="00A84E93"/>
    <w:rsid w:val="00A854D6"/>
    <w:rsid w:val="00A858D4"/>
    <w:rsid w:val="00A864C6"/>
    <w:rsid w:val="00A865D5"/>
    <w:rsid w:val="00A86DC1"/>
    <w:rsid w:val="00A87217"/>
    <w:rsid w:val="00A873BE"/>
    <w:rsid w:val="00A87C85"/>
    <w:rsid w:val="00A90673"/>
    <w:rsid w:val="00A91678"/>
    <w:rsid w:val="00A91ABA"/>
    <w:rsid w:val="00A91DEC"/>
    <w:rsid w:val="00A93552"/>
    <w:rsid w:val="00A93652"/>
    <w:rsid w:val="00A93A69"/>
    <w:rsid w:val="00A93B82"/>
    <w:rsid w:val="00A9425C"/>
    <w:rsid w:val="00A944FE"/>
    <w:rsid w:val="00A94E97"/>
    <w:rsid w:val="00A951A1"/>
    <w:rsid w:val="00A95334"/>
    <w:rsid w:val="00A95601"/>
    <w:rsid w:val="00A95B14"/>
    <w:rsid w:val="00A9659C"/>
    <w:rsid w:val="00A970DB"/>
    <w:rsid w:val="00AA0142"/>
    <w:rsid w:val="00AA0242"/>
    <w:rsid w:val="00AA0A65"/>
    <w:rsid w:val="00AA2743"/>
    <w:rsid w:val="00AA2797"/>
    <w:rsid w:val="00AA3257"/>
    <w:rsid w:val="00AA3571"/>
    <w:rsid w:val="00AA3844"/>
    <w:rsid w:val="00AA46B6"/>
    <w:rsid w:val="00AA500B"/>
    <w:rsid w:val="00AA595B"/>
    <w:rsid w:val="00AA665A"/>
    <w:rsid w:val="00AA6EA2"/>
    <w:rsid w:val="00AA7509"/>
    <w:rsid w:val="00AB06DA"/>
    <w:rsid w:val="00AB1847"/>
    <w:rsid w:val="00AB1BAF"/>
    <w:rsid w:val="00AB1D15"/>
    <w:rsid w:val="00AB2BB9"/>
    <w:rsid w:val="00AB2E29"/>
    <w:rsid w:val="00AB3A05"/>
    <w:rsid w:val="00AB41F4"/>
    <w:rsid w:val="00AB4A18"/>
    <w:rsid w:val="00AB58D0"/>
    <w:rsid w:val="00AB58EA"/>
    <w:rsid w:val="00AB5BB8"/>
    <w:rsid w:val="00AB5BBD"/>
    <w:rsid w:val="00AB607D"/>
    <w:rsid w:val="00AB6763"/>
    <w:rsid w:val="00AB7359"/>
    <w:rsid w:val="00AB74EC"/>
    <w:rsid w:val="00AB7C54"/>
    <w:rsid w:val="00AB7D4A"/>
    <w:rsid w:val="00AC159E"/>
    <w:rsid w:val="00AC56A4"/>
    <w:rsid w:val="00AC61AA"/>
    <w:rsid w:val="00AC6ED3"/>
    <w:rsid w:val="00AC6FB6"/>
    <w:rsid w:val="00AC7371"/>
    <w:rsid w:val="00AD0254"/>
    <w:rsid w:val="00AD0766"/>
    <w:rsid w:val="00AD0864"/>
    <w:rsid w:val="00AD09A6"/>
    <w:rsid w:val="00AD23F1"/>
    <w:rsid w:val="00AD2738"/>
    <w:rsid w:val="00AD2FC4"/>
    <w:rsid w:val="00AD330B"/>
    <w:rsid w:val="00AD3373"/>
    <w:rsid w:val="00AD3379"/>
    <w:rsid w:val="00AD35A0"/>
    <w:rsid w:val="00AD3F2C"/>
    <w:rsid w:val="00AD4890"/>
    <w:rsid w:val="00AD4B7E"/>
    <w:rsid w:val="00AD4CC9"/>
    <w:rsid w:val="00AD6DBC"/>
    <w:rsid w:val="00AD7053"/>
    <w:rsid w:val="00AE0122"/>
    <w:rsid w:val="00AE04A0"/>
    <w:rsid w:val="00AE069C"/>
    <w:rsid w:val="00AE1453"/>
    <w:rsid w:val="00AE16A8"/>
    <w:rsid w:val="00AE1BBB"/>
    <w:rsid w:val="00AE1E0E"/>
    <w:rsid w:val="00AE2D89"/>
    <w:rsid w:val="00AE2FE4"/>
    <w:rsid w:val="00AE3923"/>
    <w:rsid w:val="00AE4959"/>
    <w:rsid w:val="00AE4A89"/>
    <w:rsid w:val="00AE4CA4"/>
    <w:rsid w:val="00AE5068"/>
    <w:rsid w:val="00AE5A82"/>
    <w:rsid w:val="00AE63F3"/>
    <w:rsid w:val="00AE65DE"/>
    <w:rsid w:val="00AE6843"/>
    <w:rsid w:val="00AE6ACF"/>
    <w:rsid w:val="00AE772B"/>
    <w:rsid w:val="00AF08AE"/>
    <w:rsid w:val="00AF0E18"/>
    <w:rsid w:val="00AF1076"/>
    <w:rsid w:val="00AF1672"/>
    <w:rsid w:val="00AF2953"/>
    <w:rsid w:val="00AF2FCD"/>
    <w:rsid w:val="00AF304D"/>
    <w:rsid w:val="00AF3E05"/>
    <w:rsid w:val="00AF4232"/>
    <w:rsid w:val="00AF49C6"/>
    <w:rsid w:val="00AF4F6D"/>
    <w:rsid w:val="00AF54A8"/>
    <w:rsid w:val="00AF5F2E"/>
    <w:rsid w:val="00AF6732"/>
    <w:rsid w:val="00AF7173"/>
    <w:rsid w:val="00AF7E36"/>
    <w:rsid w:val="00B01A61"/>
    <w:rsid w:val="00B01AA9"/>
    <w:rsid w:val="00B0450C"/>
    <w:rsid w:val="00B07114"/>
    <w:rsid w:val="00B11395"/>
    <w:rsid w:val="00B118A6"/>
    <w:rsid w:val="00B129E4"/>
    <w:rsid w:val="00B131BF"/>
    <w:rsid w:val="00B1325D"/>
    <w:rsid w:val="00B13CF3"/>
    <w:rsid w:val="00B140A1"/>
    <w:rsid w:val="00B15FD0"/>
    <w:rsid w:val="00B1627A"/>
    <w:rsid w:val="00B16B44"/>
    <w:rsid w:val="00B17736"/>
    <w:rsid w:val="00B20294"/>
    <w:rsid w:val="00B21AE6"/>
    <w:rsid w:val="00B21C75"/>
    <w:rsid w:val="00B21CC9"/>
    <w:rsid w:val="00B21E18"/>
    <w:rsid w:val="00B21ED1"/>
    <w:rsid w:val="00B2326B"/>
    <w:rsid w:val="00B23271"/>
    <w:rsid w:val="00B233DD"/>
    <w:rsid w:val="00B2492C"/>
    <w:rsid w:val="00B249DF"/>
    <w:rsid w:val="00B24C0A"/>
    <w:rsid w:val="00B24E5E"/>
    <w:rsid w:val="00B24EE4"/>
    <w:rsid w:val="00B2525A"/>
    <w:rsid w:val="00B26F22"/>
    <w:rsid w:val="00B27535"/>
    <w:rsid w:val="00B27A7A"/>
    <w:rsid w:val="00B305C5"/>
    <w:rsid w:val="00B309F9"/>
    <w:rsid w:val="00B32C0B"/>
    <w:rsid w:val="00B32DEC"/>
    <w:rsid w:val="00B3354D"/>
    <w:rsid w:val="00B337FA"/>
    <w:rsid w:val="00B342DA"/>
    <w:rsid w:val="00B34356"/>
    <w:rsid w:val="00B344B2"/>
    <w:rsid w:val="00B355B0"/>
    <w:rsid w:val="00B35F83"/>
    <w:rsid w:val="00B36ADB"/>
    <w:rsid w:val="00B36D8E"/>
    <w:rsid w:val="00B3791A"/>
    <w:rsid w:val="00B40DD9"/>
    <w:rsid w:val="00B42D9A"/>
    <w:rsid w:val="00B42E24"/>
    <w:rsid w:val="00B43D1A"/>
    <w:rsid w:val="00B43E18"/>
    <w:rsid w:val="00B45EF2"/>
    <w:rsid w:val="00B47F87"/>
    <w:rsid w:val="00B52B33"/>
    <w:rsid w:val="00B52E4F"/>
    <w:rsid w:val="00B547B2"/>
    <w:rsid w:val="00B54C52"/>
    <w:rsid w:val="00B54CDE"/>
    <w:rsid w:val="00B56516"/>
    <w:rsid w:val="00B56945"/>
    <w:rsid w:val="00B56E39"/>
    <w:rsid w:val="00B57548"/>
    <w:rsid w:val="00B57681"/>
    <w:rsid w:val="00B60941"/>
    <w:rsid w:val="00B60ECC"/>
    <w:rsid w:val="00B61624"/>
    <w:rsid w:val="00B61CCD"/>
    <w:rsid w:val="00B62CEA"/>
    <w:rsid w:val="00B63F51"/>
    <w:rsid w:val="00B64743"/>
    <w:rsid w:val="00B6559E"/>
    <w:rsid w:val="00B65DC1"/>
    <w:rsid w:val="00B661BB"/>
    <w:rsid w:val="00B67887"/>
    <w:rsid w:val="00B67A47"/>
    <w:rsid w:val="00B67DE2"/>
    <w:rsid w:val="00B70427"/>
    <w:rsid w:val="00B705EB"/>
    <w:rsid w:val="00B70C55"/>
    <w:rsid w:val="00B70FB4"/>
    <w:rsid w:val="00B71DE0"/>
    <w:rsid w:val="00B724B4"/>
    <w:rsid w:val="00B72E21"/>
    <w:rsid w:val="00B7351F"/>
    <w:rsid w:val="00B73A53"/>
    <w:rsid w:val="00B73DDB"/>
    <w:rsid w:val="00B74A38"/>
    <w:rsid w:val="00B75026"/>
    <w:rsid w:val="00B75630"/>
    <w:rsid w:val="00B75CF8"/>
    <w:rsid w:val="00B75FAC"/>
    <w:rsid w:val="00B76816"/>
    <w:rsid w:val="00B76C5B"/>
    <w:rsid w:val="00B77CB1"/>
    <w:rsid w:val="00B80925"/>
    <w:rsid w:val="00B82795"/>
    <w:rsid w:val="00B8307A"/>
    <w:rsid w:val="00B836B9"/>
    <w:rsid w:val="00B84E2B"/>
    <w:rsid w:val="00B85305"/>
    <w:rsid w:val="00B86236"/>
    <w:rsid w:val="00B86429"/>
    <w:rsid w:val="00B9000A"/>
    <w:rsid w:val="00B90E4C"/>
    <w:rsid w:val="00B912DE"/>
    <w:rsid w:val="00B91466"/>
    <w:rsid w:val="00B93F96"/>
    <w:rsid w:val="00B946FA"/>
    <w:rsid w:val="00B95C52"/>
    <w:rsid w:val="00B95EDD"/>
    <w:rsid w:val="00B961EC"/>
    <w:rsid w:val="00B96BF5"/>
    <w:rsid w:val="00B9739C"/>
    <w:rsid w:val="00B97420"/>
    <w:rsid w:val="00B97756"/>
    <w:rsid w:val="00BA02E5"/>
    <w:rsid w:val="00BA040F"/>
    <w:rsid w:val="00BA2EC3"/>
    <w:rsid w:val="00BA2F9C"/>
    <w:rsid w:val="00BA3F16"/>
    <w:rsid w:val="00BA406D"/>
    <w:rsid w:val="00BA4113"/>
    <w:rsid w:val="00BA41B4"/>
    <w:rsid w:val="00BA41C7"/>
    <w:rsid w:val="00BA4F5B"/>
    <w:rsid w:val="00BA630D"/>
    <w:rsid w:val="00BA69A5"/>
    <w:rsid w:val="00BA72B0"/>
    <w:rsid w:val="00BA7E19"/>
    <w:rsid w:val="00BB059A"/>
    <w:rsid w:val="00BB0CF2"/>
    <w:rsid w:val="00BB186E"/>
    <w:rsid w:val="00BB1F52"/>
    <w:rsid w:val="00BB4057"/>
    <w:rsid w:val="00BB446A"/>
    <w:rsid w:val="00BB49DF"/>
    <w:rsid w:val="00BB57C0"/>
    <w:rsid w:val="00BB6316"/>
    <w:rsid w:val="00BC0DB5"/>
    <w:rsid w:val="00BC0E10"/>
    <w:rsid w:val="00BC1120"/>
    <w:rsid w:val="00BC2526"/>
    <w:rsid w:val="00BC2879"/>
    <w:rsid w:val="00BC35F6"/>
    <w:rsid w:val="00BC363D"/>
    <w:rsid w:val="00BC4BB7"/>
    <w:rsid w:val="00BC5766"/>
    <w:rsid w:val="00BC5B02"/>
    <w:rsid w:val="00BC5EC1"/>
    <w:rsid w:val="00BC664D"/>
    <w:rsid w:val="00BC6A6B"/>
    <w:rsid w:val="00BC6E83"/>
    <w:rsid w:val="00BC6EFE"/>
    <w:rsid w:val="00BD01B1"/>
    <w:rsid w:val="00BD0361"/>
    <w:rsid w:val="00BD1BDB"/>
    <w:rsid w:val="00BD1DC7"/>
    <w:rsid w:val="00BD3C69"/>
    <w:rsid w:val="00BD4865"/>
    <w:rsid w:val="00BD48B7"/>
    <w:rsid w:val="00BD4B47"/>
    <w:rsid w:val="00BD5F95"/>
    <w:rsid w:val="00BD7657"/>
    <w:rsid w:val="00BD7C8D"/>
    <w:rsid w:val="00BE05C2"/>
    <w:rsid w:val="00BE1119"/>
    <w:rsid w:val="00BE18FF"/>
    <w:rsid w:val="00BE1CFA"/>
    <w:rsid w:val="00BE1D8F"/>
    <w:rsid w:val="00BE24A2"/>
    <w:rsid w:val="00BE304E"/>
    <w:rsid w:val="00BE4152"/>
    <w:rsid w:val="00BE47EB"/>
    <w:rsid w:val="00BE4CD6"/>
    <w:rsid w:val="00BE4E0D"/>
    <w:rsid w:val="00BE620D"/>
    <w:rsid w:val="00BE6F87"/>
    <w:rsid w:val="00BF18F9"/>
    <w:rsid w:val="00BF1A4E"/>
    <w:rsid w:val="00BF1EB1"/>
    <w:rsid w:val="00BF2094"/>
    <w:rsid w:val="00BF2357"/>
    <w:rsid w:val="00BF34BA"/>
    <w:rsid w:val="00BF4305"/>
    <w:rsid w:val="00BF506B"/>
    <w:rsid w:val="00BF52DB"/>
    <w:rsid w:val="00BF547E"/>
    <w:rsid w:val="00BF6170"/>
    <w:rsid w:val="00BF617B"/>
    <w:rsid w:val="00BF69FA"/>
    <w:rsid w:val="00BF70B9"/>
    <w:rsid w:val="00BF763A"/>
    <w:rsid w:val="00BF7CC0"/>
    <w:rsid w:val="00BF7D5A"/>
    <w:rsid w:val="00C00F17"/>
    <w:rsid w:val="00C00FC5"/>
    <w:rsid w:val="00C0109E"/>
    <w:rsid w:val="00C01673"/>
    <w:rsid w:val="00C018B9"/>
    <w:rsid w:val="00C01EBC"/>
    <w:rsid w:val="00C020E5"/>
    <w:rsid w:val="00C02377"/>
    <w:rsid w:val="00C03215"/>
    <w:rsid w:val="00C03264"/>
    <w:rsid w:val="00C038CB"/>
    <w:rsid w:val="00C03CE9"/>
    <w:rsid w:val="00C0495F"/>
    <w:rsid w:val="00C06613"/>
    <w:rsid w:val="00C06CEE"/>
    <w:rsid w:val="00C100DB"/>
    <w:rsid w:val="00C10393"/>
    <w:rsid w:val="00C10981"/>
    <w:rsid w:val="00C11DEA"/>
    <w:rsid w:val="00C1284E"/>
    <w:rsid w:val="00C13FF8"/>
    <w:rsid w:val="00C142F8"/>
    <w:rsid w:val="00C14B4B"/>
    <w:rsid w:val="00C15ECA"/>
    <w:rsid w:val="00C1635E"/>
    <w:rsid w:val="00C168D5"/>
    <w:rsid w:val="00C17AD2"/>
    <w:rsid w:val="00C20D72"/>
    <w:rsid w:val="00C21B9B"/>
    <w:rsid w:val="00C21D60"/>
    <w:rsid w:val="00C22BDA"/>
    <w:rsid w:val="00C234AD"/>
    <w:rsid w:val="00C25186"/>
    <w:rsid w:val="00C269D7"/>
    <w:rsid w:val="00C26E8B"/>
    <w:rsid w:val="00C27C00"/>
    <w:rsid w:val="00C27FD3"/>
    <w:rsid w:val="00C309F7"/>
    <w:rsid w:val="00C30D21"/>
    <w:rsid w:val="00C31264"/>
    <w:rsid w:val="00C31816"/>
    <w:rsid w:val="00C31CB8"/>
    <w:rsid w:val="00C329EA"/>
    <w:rsid w:val="00C33994"/>
    <w:rsid w:val="00C33C8E"/>
    <w:rsid w:val="00C345FB"/>
    <w:rsid w:val="00C34BDC"/>
    <w:rsid w:val="00C36468"/>
    <w:rsid w:val="00C36D9C"/>
    <w:rsid w:val="00C36F69"/>
    <w:rsid w:val="00C42FFF"/>
    <w:rsid w:val="00C43AE2"/>
    <w:rsid w:val="00C43CB5"/>
    <w:rsid w:val="00C44A43"/>
    <w:rsid w:val="00C458E0"/>
    <w:rsid w:val="00C45A75"/>
    <w:rsid w:val="00C46295"/>
    <w:rsid w:val="00C479D3"/>
    <w:rsid w:val="00C47F14"/>
    <w:rsid w:val="00C5219B"/>
    <w:rsid w:val="00C5226D"/>
    <w:rsid w:val="00C524AC"/>
    <w:rsid w:val="00C526F7"/>
    <w:rsid w:val="00C526FD"/>
    <w:rsid w:val="00C53EDB"/>
    <w:rsid w:val="00C54446"/>
    <w:rsid w:val="00C559DF"/>
    <w:rsid w:val="00C60298"/>
    <w:rsid w:val="00C61238"/>
    <w:rsid w:val="00C616DD"/>
    <w:rsid w:val="00C61976"/>
    <w:rsid w:val="00C61D00"/>
    <w:rsid w:val="00C62296"/>
    <w:rsid w:val="00C625B5"/>
    <w:rsid w:val="00C6282B"/>
    <w:rsid w:val="00C62854"/>
    <w:rsid w:val="00C62886"/>
    <w:rsid w:val="00C62E95"/>
    <w:rsid w:val="00C63075"/>
    <w:rsid w:val="00C64A6C"/>
    <w:rsid w:val="00C659E2"/>
    <w:rsid w:val="00C667DD"/>
    <w:rsid w:val="00C67333"/>
    <w:rsid w:val="00C67F44"/>
    <w:rsid w:val="00C703D2"/>
    <w:rsid w:val="00C705DE"/>
    <w:rsid w:val="00C706E2"/>
    <w:rsid w:val="00C70721"/>
    <w:rsid w:val="00C7093B"/>
    <w:rsid w:val="00C72121"/>
    <w:rsid w:val="00C72536"/>
    <w:rsid w:val="00C727F2"/>
    <w:rsid w:val="00C7554F"/>
    <w:rsid w:val="00C75C8B"/>
    <w:rsid w:val="00C7788A"/>
    <w:rsid w:val="00C778CE"/>
    <w:rsid w:val="00C8012C"/>
    <w:rsid w:val="00C8038F"/>
    <w:rsid w:val="00C80D9D"/>
    <w:rsid w:val="00C82B74"/>
    <w:rsid w:val="00C82C73"/>
    <w:rsid w:val="00C831FD"/>
    <w:rsid w:val="00C83FFF"/>
    <w:rsid w:val="00C85B2F"/>
    <w:rsid w:val="00C86E28"/>
    <w:rsid w:val="00C87BBB"/>
    <w:rsid w:val="00C91E31"/>
    <w:rsid w:val="00C92793"/>
    <w:rsid w:val="00C92D7C"/>
    <w:rsid w:val="00C934BB"/>
    <w:rsid w:val="00C935F1"/>
    <w:rsid w:val="00C95205"/>
    <w:rsid w:val="00C9556A"/>
    <w:rsid w:val="00C95E81"/>
    <w:rsid w:val="00C963F3"/>
    <w:rsid w:val="00C96E62"/>
    <w:rsid w:val="00C977CD"/>
    <w:rsid w:val="00CA01D1"/>
    <w:rsid w:val="00CA0F8A"/>
    <w:rsid w:val="00CA3D3C"/>
    <w:rsid w:val="00CA4AEC"/>
    <w:rsid w:val="00CA4E38"/>
    <w:rsid w:val="00CA5503"/>
    <w:rsid w:val="00CA73FC"/>
    <w:rsid w:val="00CA752F"/>
    <w:rsid w:val="00CB014C"/>
    <w:rsid w:val="00CB0620"/>
    <w:rsid w:val="00CB08D7"/>
    <w:rsid w:val="00CB333C"/>
    <w:rsid w:val="00CB42F6"/>
    <w:rsid w:val="00CB48DE"/>
    <w:rsid w:val="00CB507B"/>
    <w:rsid w:val="00CB5F29"/>
    <w:rsid w:val="00CC001E"/>
    <w:rsid w:val="00CC0832"/>
    <w:rsid w:val="00CC1AEC"/>
    <w:rsid w:val="00CC22D5"/>
    <w:rsid w:val="00CC296A"/>
    <w:rsid w:val="00CC2F33"/>
    <w:rsid w:val="00CC3150"/>
    <w:rsid w:val="00CC3719"/>
    <w:rsid w:val="00CC3EC6"/>
    <w:rsid w:val="00CC3FA2"/>
    <w:rsid w:val="00CC6767"/>
    <w:rsid w:val="00CC7422"/>
    <w:rsid w:val="00CD1C5B"/>
    <w:rsid w:val="00CD22CF"/>
    <w:rsid w:val="00CD35CD"/>
    <w:rsid w:val="00CD3F3E"/>
    <w:rsid w:val="00CD4748"/>
    <w:rsid w:val="00CD4795"/>
    <w:rsid w:val="00CD4D11"/>
    <w:rsid w:val="00CD5D3B"/>
    <w:rsid w:val="00CD713F"/>
    <w:rsid w:val="00CD7EB4"/>
    <w:rsid w:val="00CE0606"/>
    <w:rsid w:val="00CE2C99"/>
    <w:rsid w:val="00CE3EC6"/>
    <w:rsid w:val="00CE46CE"/>
    <w:rsid w:val="00CE4BCE"/>
    <w:rsid w:val="00CE5BEC"/>
    <w:rsid w:val="00CE6192"/>
    <w:rsid w:val="00CE6A53"/>
    <w:rsid w:val="00CE7887"/>
    <w:rsid w:val="00CF1432"/>
    <w:rsid w:val="00CF181C"/>
    <w:rsid w:val="00CF1B39"/>
    <w:rsid w:val="00CF1CAF"/>
    <w:rsid w:val="00CF1EAD"/>
    <w:rsid w:val="00CF3397"/>
    <w:rsid w:val="00CF35AB"/>
    <w:rsid w:val="00CF3832"/>
    <w:rsid w:val="00CF3D58"/>
    <w:rsid w:val="00CF5011"/>
    <w:rsid w:val="00CF5032"/>
    <w:rsid w:val="00CF527F"/>
    <w:rsid w:val="00CF5441"/>
    <w:rsid w:val="00CF6937"/>
    <w:rsid w:val="00CF7FF4"/>
    <w:rsid w:val="00D01047"/>
    <w:rsid w:val="00D01498"/>
    <w:rsid w:val="00D01E01"/>
    <w:rsid w:val="00D02AD7"/>
    <w:rsid w:val="00D03CC0"/>
    <w:rsid w:val="00D0498E"/>
    <w:rsid w:val="00D04C86"/>
    <w:rsid w:val="00D04D26"/>
    <w:rsid w:val="00D062AE"/>
    <w:rsid w:val="00D06A12"/>
    <w:rsid w:val="00D06D4A"/>
    <w:rsid w:val="00D07A8C"/>
    <w:rsid w:val="00D07BCB"/>
    <w:rsid w:val="00D07C2E"/>
    <w:rsid w:val="00D10DDF"/>
    <w:rsid w:val="00D10E96"/>
    <w:rsid w:val="00D13335"/>
    <w:rsid w:val="00D13960"/>
    <w:rsid w:val="00D13A2E"/>
    <w:rsid w:val="00D154F0"/>
    <w:rsid w:val="00D15DF1"/>
    <w:rsid w:val="00D166CB"/>
    <w:rsid w:val="00D16954"/>
    <w:rsid w:val="00D16D9F"/>
    <w:rsid w:val="00D1724F"/>
    <w:rsid w:val="00D17C2F"/>
    <w:rsid w:val="00D20D61"/>
    <w:rsid w:val="00D20EC1"/>
    <w:rsid w:val="00D219F4"/>
    <w:rsid w:val="00D22720"/>
    <w:rsid w:val="00D22990"/>
    <w:rsid w:val="00D22C38"/>
    <w:rsid w:val="00D22FF7"/>
    <w:rsid w:val="00D243FC"/>
    <w:rsid w:val="00D25E72"/>
    <w:rsid w:val="00D27FF8"/>
    <w:rsid w:val="00D3036B"/>
    <w:rsid w:val="00D31AFC"/>
    <w:rsid w:val="00D32160"/>
    <w:rsid w:val="00D3236B"/>
    <w:rsid w:val="00D3288A"/>
    <w:rsid w:val="00D32EE0"/>
    <w:rsid w:val="00D3403A"/>
    <w:rsid w:val="00D34870"/>
    <w:rsid w:val="00D34C65"/>
    <w:rsid w:val="00D35B84"/>
    <w:rsid w:val="00D36438"/>
    <w:rsid w:val="00D370C9"/>
    <w:rsid w:val="00D400F3"/>
    <w:rsid w:val="00D405CE"/>
    <w:rsid w:val="00D41BF4"/>
    <w:rsid w:val="00D41EE6"/>
    <w:rsid w:val="00D425D2"/>
    <w:rsid w:val="00D43000"/>
    <w:rsid w:val="00D43AE3"/>
    <w:rsid w:val="00D43FF0"/>
    <w:rsid w:val="00D442ED"/>
    <w:rsid w:val="00D45558"/>
    <w:rsid w:val="00D455ED"/>
    <w:rsid w:val="00D45DD8"/>
    <w:rsid w:val="00D46360"/>
    <w:rsid w:val="00D46655"/>
    <w:rsid w:val="00D468BF"/>
    <w:rsid w:val="00D47299"/>
    <w:rsid w:val="00D47456"/>
    <w:rsid w:val="00D5178C"/>
    <w:rsid w:val="00D52D0A"/>
    <w:rsid w:val="00D533ED"/>
    <w:rsid w:val="00D5402E"/>
    <w:rsid w:val="00D54240"/>
    <w:rsid w:val="00D54851"/>
    <w:rsid w:val="00D55801"/>
    <w:rsid w:val="00D55869"/>
    <w:rsid w:val="00D559C4"/>
    <w:rsid w:val="00D55ACD"/>
    <w:rsid w:val="00D567AF"/>
    <w:rsid w:val="00D577BC"/>
    <w:rsid w:val="00D612A2"/>
    <w:rsid w:val="00D627AD"/>
    <w:rsid w:val="00D627FA"/>
    <w:rsid w:val="00D62AC9"/>
    <w:rsid w:val="00D638D7"/>
    <w:rsid w:val="00D63C96"/>
    <w:rsid w:val="00D63F24"/>
    <w:rsid w:val="00D6421F"/>
    <w:rsid w:val="00D65AD1"/>
    <w:rsid w:val="00D66932"/>
    <w:rsid w:val="00D66EA3"/>
    <w:rsid w:val="00D6708D"/>
    <w:rsid w:val="00D70609"/>
    <w:rsid w:val="00D718F4"/>
    <w:rsid w:val="00D7192A"/>
    <w:rsid w:val="00D7251F"/>
    <w:rsid w:val="00D74083"/>
    <w:rsid w:val="00D74460"/>
    <w:rsid w:val="00D74A53"/>
    <w:rsid w:val="00D75062"/>
    <w:rsid w:val="00D751F2"/>
    <w:rsid w:val="00D76514"/>
    <w:rsid w:val="00D76754"/>
    <w:rsid w:val="00D769F1"/>
    <w:rsid w:val="00D77049"/>
    <w:rsid w:val="00D7798A"/>
    <w:rsid w:val="00D77F48"/>
    <w:rsid w:val="00D806F0"/>
    <w:rsid w:val="00D80911"/>
    <w:rsid w:val="00D80FD2"/>
    <w:rsid w:val="00D83345"/>
    <w:rsid w:val="00D83DBF"/>
    <w:rsid w:val="00D8409E"/>
    <w:rsid w:val="00D8415F"/>
    <w:rsid w:val="00D843B0"/>
    <w:rsid w:val="00D846D2"/>
    <w:rsid w:val="00D848D2"/>
    <w:rsid w:val="00D851BF"/>
    <w:rsid w:val="00D8590B"/>
    <w:rsid w:val="00D85956"/>
    <w:rsid w:val="00D85A5E"/>
    <w:rsid w:val="00D87381"/>
    <w:rsid w:val="00D877D8"/>
    <w:rsid w:val="00D879E5"/>
    <w:rsid w:val="00D9067B"/>
    <w:rsid w:val="00D90ACE"/>
    <w:rsid w:val="00D90B84"/>
    <w:rsid w:val="00D91181"/>
    <w:rsid w:val="00D911E9"/>
    <w:rsid w:val="00D9151C"/>
    <w:rsid w:val="00D91A2B"/>
    <w:rsid w:val="00D9383F"/>
    <w:rsid w:val="00D94A18"/>
    <w:rsid w:val="00D94FC4"/>
    <w:rsid w:val="00D950F7"/>
    <w:rsid w:val="00D95416"/>
    <w:rsid w:val="00D96975"/>
    <w:rsid w:val="00D96CF9"/>
    <w:rsid w:val="00DA063D"/>
    <w:rsid w:val="00DA1DA7"/>
    <w:rsid w:val="00DA1FE0"/>
    <w:rsid w:val="00DA21EE"/>
    <w:rsid w:val="00DA3BDC"/>
    <w:rsid w:val="00DA3CD3"/>
    <w:rsid w:val="00DA440D"/>
    <w:rsid w:val="00DA4554"/>
    <w:rsid w:val="00DA48D6"/>
    <w:rsid w:val="00DA5697"/>
    <w:rsid w:val="00DA56CF"/>
    <w:rsid w:val="00DA5AFE"/>
    <w:rsid w:val="00DA5D5A"/>
    <w:rsid w:val="00DA6F33"/>
    <w:rsid w:val="00DB09DE"/>
    <w:rsid w:val="00DB14DE"/>
    <w:rsid w:val="00DB24E3"/>
    <w:rsid w:val="00DB2F3C"/>
    <w:rsid w:val="00DB36F1"/>
    <w:rsid w:val="00DB559E"/>
    <w:rsid w:val="00DB5F37"/>
    <w:rsid w:val="00DB6520"/>
    <w:rsid w:val="00DB6BE0"/>
    <w:rsid w:val="00DB743C"/>
    <w:rsid w:val="00DB760A"/>
    <w:rsid w:val="00DC0940"/>
    <w:rsid w:val="00DC0F33"/>
    <w:rsid w:val="00DC1692"/>
    <w:rsid w:val="00DC1AB1"/>
    <w:rsid w:val="00DC315F"/>
    <w:rsid w:val="00DC43D3"/>
    <w:rsid w:val="00DC47B2"/>
    <w:rsid w:val="00DC4CB6"/>
    <w:rsid w:val="00DC558A"/>
    <w:rsid w:val="00DC5718"/>
    <w:rsid w:val="00DC5F89"/>
    <w:rsid w:val="00DC6034"/>
    <w:rsid w:val="00DC784D"/>
    <w:rsid w:val="00DC7985"/>
    <w:rsid w:val="00DC7C2B"/>
    <w:rsid w:val="00DD0800"/>
    <w:rsid w:val="00DD0942"/>
    <w:rsid w:val="00DD15F2"/>
    <w:rsid w:val="00DD1C3D"/>
    <w:rsid w:val="00DD2457"/>
    <w:rsid w:val="00DD2E0E"/>
    <w:rsid w:val="00DD2F62"/>
    <w:rsid w:val="00DD3D8D"/>
    <w:rsid w:val="00DD66CE"/>
    <w:rsid w:val="00DD7A18"/>
    <w:rsid w:val="00DD7AFE"/>
    <w:rsid w:val="00DE0598"/>
    <w:rsid w:val="00DE12A9"/>
    <w:rsid w:val="00DE16EC"/>
    <w:rsid w:val="00DE1C3E"/>
    <w:rsid w:val="00DE2A73"/>
    <w:rsid w:val="00DE368E"/>
    <w:rsid w:val="00DE3F2B"/>
    <w:rsid w:val="00DE4127"/>
    <w:rsid w:val="00DE4EB6"/>
    <w:rsid w:val="00DE67B5"/>
    <w:rsid w:val="00DE7003"/>
    <w:rsid w:val="00DE7072"/>
    <w:rsid w:val="00DE7CDA"/>
    <w:rsid w:val="00DF019C"/>
    <w:rsid w:val="00DF1C22"/>
    <w:rsid w:val="00DF1E58"/>
    <w:rsid w:val="00DF3733"/>
    <w:rsid w:val="00DF3B00"/>
    <w:rsid w:val="00DF3B13"/>
    <w:rsid w:val="00DF7554"/>
    <w:rsid w:val="00DF7DCF"/>
    <w:rsid w:val="00E00C5F"/>
    <w:rsid w:val="00E018DE"/>
    <w:rsid w:val="00E01A60"/>
    <w:rsid w:val="00E022A9"/>
    <w:rsid w:val="00E02456"/>
    <w:rsid w:val="00E0258C"/>
    <w:rsid w:val="00E034FA"/>
    <w:rsid w:val="00E0378C"/>
    <w:rsid w:val="00E03C86"/>
    <w:rsid w:val="00E041E5"/>
    <w:rsid w:val="00E05592"/>
    <w:rsid w:val="00E065AD"/>
    <w:rsid w:val="00E07DFA"/>
    <w:rsid w:val="00E11690"/>
    <w:rsid w:val="00E14BD6"/>
    <w:rsid w:val="00E14D7E"/>
    <w:rsid w:val="00E158B9"/>
    <w:rsid w:val="00E15C2F"/>
    <w:rsid w:val="00E15D42"/>
    <w:rsid w:val="00E1641E"/>
    <w:rsid w:val="00E1726B"/>
    <w:rsid w:val="00E177EE"/>
    <w:rsid w:val="00E17942"/>
    <w:rsid w:val="00E2023A"/>
    <w:rsid w:val="00E208A8"/>
    <w:rsid w:val="00E22989"/>
    <w:rsid w:val="00E232C3"/>
    <w:rsid w:val="00E23C79"/>
    <w:rsid w:val="00E23E3F"/>
    <w:rsid w:val="00E24A81"/>
    <w:rsid w:val="00E24C01"/>
    <w:rsid w:val="00E25469"/>
    <w:rsid w:val="00E26243"/>
    <w:rsid w:val="00E273AF"/>
    <w:rsid w:val="00E27918"/>
    <w:rsid w:val="00E30E98"/>
    <w:rsid w:val="00E31A8D"/>
    <w:rsid w:val="00E32EB3"/>
    <w:rsid w:val="00E3543D"/>
    <w:rsid w:val="00E363AA"/>
    <w:rsid w:val="00E36E19"/>
    <w:rsid w:val="00E379C5"/>
    <w:rsid w:val="00E41234"/>
    <w:rsid w:val="00E41C8F"/>
    <w:rsid w:val="00E4240A"/>
    <w:rsid w:val="00E42572"/>
    <w:rsid w:val="00E4284E"/>
    <w:rsid w:val="00E42988"/>
    <w:rsid w:val="00E43912"/>
    <w:rsid w:val="00E45781"/>
    <w:rsid w:val="00E46DBA"/>
    <w:rsid w:val="00E50584"/>
    <w:rsid w:val="00E512CE"/>
    <w:rsid w:val="00E51D41"/>
    <w:rsid w:val="00E51E72"/>
    <w:rsid w:val="00E51EC1"/>
    <w:rsid w:val="00E526FC"/>
    <w:rsid w:val="00E52A78"/>
    <w:rsid w:val="00E52DED"/>
    <w:rsid w:val="00E53E52"/>
    <w:rsid w:val="00E5442E"/>
    <w:rsid w:val="00E544AF"/>
    <w:rsid w:val="00E558F3"/>
    <w:rsid w:val="00E55BB4"/>
    <w:rsid w:val="00E56B4D"/>
    <w:rsid w:val="00E6020F"/>
    <w:rsid w:val="00E605FA"/>
    <w:rsid w:val="00E62C43"/>
    <w:rsid w:val="00E6311B"/>
    <w:rsid w:val="00E640F1"/>
    <w:rsid w:val="00E6415B"/>
    <w:rsid w:val="00E643EF"/>
    <w:rsid w:val="00E646A4"/>
    <w:rsid w:val="00E65682"/>
    <w:rsid w:val="00E656B4"/>
    <w:rsid w:val="00E656E5"/>
    <w:rsid w:val="00E660E0"/>
    <w:rsid w:val="00E6673D"/>
    <w:rsid w:val="00E6693A"/>
    <w:rsid w:val="00E67036"/>
    <w:rsid w:val="00E67970"/>
    <w:rsid w:val="00E67E7F"/>
    <w:rsid w:val="00E702C2"/>
    <w:rsid w:val="00E70356"/>
    <w:rsid w:val="00E71F33"/>
    <w:rsid w:val="00E71F54"/>
    <w:rsid w:val="00E731CF"/>
    <w:rsid w:val="00E74CAC"/>
    <w:rsid w:val="00E757DB"/>
    <w:rsid w:val="00E77D87"/>
    <w:rsid w:val="00E80D3A"/>
    <w:rsid w:val="00E81149"/>
    <w:rsid w:val="00E8190E"/>
    <w:rsid w:val="00E81BCD"/>
    <w:rsid w:val="00E81FFA"/>
    <w:rsid w:val="00E83138"/>
    <w:rsid w:val="00E83D5B"/>
    <w:rsid w:val="00E8673B"/>
    <w:rsid w:val="00E86B57"/>
    <w:rsid w:val="00E86D31"/>
    <w:rsid w:val="00E871E9"/>
    <w:rsid w:val="00E87655"/>
    <w:rsid w:val="00E87A24"/>
    <w:rsid w:val="00E87AE4"/>
    <w:rsid w:val="00E90ADF"/>
    <w:rsid w:val="00E91655"/>
    <w:rsid w:val="00E928E5"/>
    <w:rsid w:val="00E9450D"/>
    <w:rsid w:val="00E9646F"/>
    <w:rsid w:val="00EA1C84"/>
    <w:rsid w:val="00EA1DE2"/>
    <w:rsid w:val="00EA3A2D"/>
    <w:rsid w:val="00EA3AEE"/>
    <w:rsid w:val="00EA411C"/>
    <w:rsid w:val="00EA4A31"/>
    <w:rsid w:val="00EA53A3"/>
    <w:rsid w:val="00EA66C5"/>
    <w:rsid w:val="00EA6EA6"/>
    <w:rsid w:val="00EA6EDD"/>
    <w:rsid w:val="00EA76CE"/>
    <w:rsid w:val="00EA78E5"/>
    <w:rsid w:val="00EA7CBE"/>
    <w:rsid w:val="00EB0869"/>
    <w:rsid w:val="00EB09AF"/>
    <w:rsid w:val="00EB1814"/>
    <w:rsid w:val="00EB295B"/>
    <w:rsid w:val="00EB2AA5"/>
    <w:rsid w:val="00EB2B3A"/>
    <w:rsid w:val="00EB3296"/>
    <w:rsid w:val="00EB3F59"/>
    <w:rsid w:val="00EB3FE3"/>
    <w:rsid w:val="00EB41F4"/>
    <w:rsid w:val="00EB481F"/>
    <w:rsid w:val="00EB5C66"/>
    <w:rsid w:val="00EB5DF1"/>
    <w:rsid w:val="00EB64BB"/>
    <w:rsid w:val="00EB67D8"/>
    <w:rsid w:val="00EB6DED"/>
    <w:rsid w:val="00EB771D"/>
    <w:rsid w:val="00EB778B"/>
    <w:rsid w:val="00EC05AB"/>
    <w:rsid w:val="00EC0B48"/>
    <w:rsid w:val="00EC1D3E"/>
    <w:rsid w:val="00EC270B"/>
    <w:rsid w:val="00EC4033"/>
    <w:rsid w:val="00EC55AB"/>
    <w:rsid w:val="00EC5736"/>
    <w:rsid w:val="00EC708C"/>
    <w:rsid w:val="00EC7D90"/>
    <w:rsid w:val="00EC7F68"/>
    <w:rsid w:val="00ED0A49"/>
    <w:rsid w:val="00ED1753"/>
    <w:rsid w:val="00ED1A10"/>
    <w:rsid w:val="00ED4CD9"/>
    <w:rsid w:val="00ED4E86"/>
    <w:rsid w:val="00ED5C5D"/>
    <w:rsid w:val="00ED61AE"/>
    <w:rsid w:val="00ED690A"/>
    <w:rsid w:val="00ED6E79"/>
    <w:rsid w:val="00ED782C"/>
    <w:rsid w:val="00ED7A26"/>
    <w:rsid w:val="00EE0386"/>
    <w:rsid w:val="00EE0D04"/>
    <w:rsid w:val="00EE1F8D"/>
    <w:rsid w:val="00EE2670"/>
    <w:rsid w:val="00EE2CD0"/>
    <w:rsid w:val="00EE3765"/>
    <w:rsid w:val="00EE3959"/>
    <w:rsid w:val="00EE51A6"/>
    <w:rsid w:val="00EE5875"/>
    <w:rsid w:val="00EE6331"/>
    <w:rsid w:val="00EE69E1"/>
    <w:rsid w:val="00EE7689"/>
    <w:rsid w:val="00EE7F71"/>
    <w:rsid w:val="00EF032F"/>
    <w:rsid w:val="00EF0534"/>
    <w:rsid w:val="00EF06E4"/>
    <w:rsid w:val="00EF07A7"/>
    <w:rsid w:val="00EF0857"/>
    <w:rsid w:val="00EF1715"/>
    <w:rsid w:val="00EF18BD"/>
    <w:rsid w:val="00EF22A1"/>
    <w:rsid w:val="00EF3706"/>
    <w:rsid w:val="00EF435D"/>
    <w:rsid w:val="00EF4392"/>
    <w:rsid w:val="00EF4E22"/>
    <w:rsid w:val="00EF6080"/>
    <w:rsid w:val="00EF6111"/>
    <w:rsid w:val="00EF6541"/>
    <w:rsid w:val="00EF6C79"/>
    <w:rsid w:val="00EF6E94"/>
    <w:rsid w:val="00EF6F49"/>
    <w:rsid w:val="00EF725D"/>
    <w:rsid w:val="00EF7EE2"/>
    <w:rsid w:val="00F02555"/>
    <w:rsid w:val="00F02B90"/>
    <w:rsid w:val="00F037BD"/>
    <w:rsid w:val="00F03BF5"/>
    <w:rsid w:val="00F04188"/>
    <w:rsid w:val="00F043CE"/>
    <w:rsid w:val="00F04CAF"/>
    <w:rsid w:val="00F052BA"/>
    <w:rsid w:val="00F052DF"/>
    <w:rsid w:val="00F0674B"/>
    <w:rsid w:val="00F06A80"/>
    <w:rsid w:val="00F071BB"/>
    <w:rsid w:val="00F11C94"/>
    <w:rsid w:val="00F12778"/>
    <w:rsid w:val="00F1306E"/>
    <w:rsid w:val="00F13409"/>
    <w:rsid w:val="00F137AD"/>
    <w:rsid w:val="00F14351"/>
    <w:rsid w:val="00F14AF3"/>
    <w:rsid w:val="00F15111"/>
    <w:rsid w:val="00F17A5A"/>
    <w:rsid w:val="00F17FEA"/>
    <w:rsid w:val="00F2024D"/>
    <w:rsid w:val="00F21E42"/>
    <w:rsid w:val="00F21F68"/>
    <w:rsid w:val="00F22616"/>
    <w:rsid w:val="00F22A03"/>
    <w:rsid w:val="00F22AFE"/>
    <w:rsid w:val="00F22F5B"/>
    <w:rsid w:val="00F23251"/>
    <w:rsid w:val="00F2327A"/>
    <w:rsid w:val="00F23288"/>
    <w:rsid w:val="00F2404A"/>
    <w:rsid w:val="00F25925"/>
    <w:rsid w:val="00F25CEE"/>
    <w:rsid w:val="00F26468"/>
    <w:rsid w:val="00F27A92"/>
    <w:rsid w:val="00F306B9"/>
    <w:rsid w:val="00F313CE"/>
    <w:rsid w:val="00F318C4"/>
    <w:rsid w:val="00F31E5C"/>
    <w:rsid w:val="00F3216E"/>
    <w:rsid w:val="00F322A7"/>
    <w:rsid w:val="00F3323B"/>
    <w:rsid w:val="00F334D4"/>
    <w:rsid w:val="00F34B3E"/>
    <w:rsid w:val="00F35CC0"/>
    <w:rsid w:val="00F35D25"/>
    <w:rsid w:val="00F35F51"/>
    <w:rsid w:val="00F35F69"/>
    <w:rsid w:val="00F36D78"/>
    <w:rsid w:val="00F37B78"/>
    <w:rsid w:val="00F40D50"/>
    <w:rsid w:val="00F42439"/>
    <w:rsid w:val="00F42876"/>
    <w:rsid w:val="00F4322E"/>
    <w:rsid w:val="00F44B26"/>
    <w:rsid w:val="00F45569"/>
    <w:rsid w:val="00F45778"/>
    <w:rsid w:val="00F467B0"/>
    <w:rsid w:val="00F47009"/>
    <w:rsid w:val="00F473BF"/>
    <w:rsid w:val="00F50A6A"/>
    <w:rsid w:val="00F518CD"/>
    <w:rsid w:val="00F51C71"/>
    <w:rsid w:val="00F52869"/>
    <w:rsid w:val="00F532DE"/>
    <w:rsid w:val="00F53C7B"/>
    <w:rsid w:val="00F53D02"/>
    <w:rsid w:val="00F53E5D"/>
    <w:rsid w:val="00F54609"/>
    <w:rsid w:val="00F54E30"/>
    <w:rsid w:val="00F5514A"/>
    <w:rsid w:val="00F5526F"/>
    <w:rsid w:val="00F5653B"/>
    <w:rsid w:val="00F5685F"/>
    <w:rsid w:val="00F56911"/>
    <w:rsid w:val="00F56FFF"/>
    <w:rsid w:val="00F57859"/>
    <w:rsid w:val="00F602B6"/>
    <w:rsid w:val="00F605E7"/>
    <w:rsid w:val="00F60935"/>
    <w:rsid w:val="00F60983"/>
    <w:rsid w:val="00F609A3"/>
    <w:rsid w:val="00F6152A"/>
    <w:rsid w:val="00F61C17"/>
    <w:rsid w:val="00F62DB9"/>
    <w:rsid w:val="00F63D8B"/>
    <w:rsid w:val="00F645C0"/>
    <w:rsid w:val="00F653E0"/>
    <w:rsid w:val="00F66A08"/>
    <w:rsid w:val="00F672DE"/>
    <w:rsid w:val="00F673D5"/>
    <w:rsid w:val="00F7001B"/>
    <w:rsid w:val="00F70815"/>
    <w:rsid w:val="00F71A0D"/>
    <w:rsid w:val="00F71E99"/>
    <w:rsid w:val="00F7387A"/>
    <w:rsid w:val="00F73A34"/>
    <w:rsid w:val="00F742A8"/>
    <w:rsid w:val="00F74418"/>
    <w:rsid w:val="00F75B55"/>
    <w:rsid w:val="00F75D8D"/>
    <w:rsid w:val="00F7628F"/>
    <w:rsid w:val="00F76629"/>
    <w:rsid w:val="00F77153"/>
    <w:rsid w:val="00F77290"/>
    <w:rsid w:val="00F775A0"/>
    <w:rsid w:val="00F77E80"/>
    <w:rsid w:val="00F811C2"/>
    <w:rsid w:val="00F81799"/>
    <w:rsid w:val="00F81CCC"/>
    <w:rsid w:val="00F82612"/>
    <w:rsid w:val="00F82C7C"/>
    <w:rsid w:val="00F8308A"/>
    <w:rsid w:val="00F83F49"/>
    <w:rsid w:val="00F84426"/>
    <w:rsid w:val="00F86358"/>
    <w:rsid w:val="00F86A92"/>
    <w:rsid w:val="00F874D2"/>
    <w:rsid w:val="00F8772E"/>
    <w:rsid w:val="00F87CD2"/>
    <w:rsid w:val="00F90F66"/>
    <w:rsid w:val="00F90FC3"/>
    <w:rsid w:val="00F9199B"/>
    <w:rsid w:val="00F91A9E"/>
    <w:rsid w:val="00F92EC7"/>
    <w:rsid w:val="00F94C98"/>
    <w:rsid w:val="00F95386"/>
    <w:rsid w:val="00F95520"/>
    <w:rsid w:val="00F96501"/>
    <w:rsid w:val="00F96D97"/>
    <w:rsid w:val="00F9750D"/>
    <w:rsid w:val="00FA061A"/>
    <w:rsid w:val="00FA0D80"/>
    <w:rsid w:val="00FA21F5"/>
    <w:rsid w:val="00FA25F6"/>
    <w:rsid w:val="00FA302C"/>
    <w:rsid w:val="00FA369F"/>
    <w:rsid w:val="00FA3856"/>
    <w:rsid w:val="00FA4FC4"/>
    <w:rsid w:val="00FA585A"/>
    <w:rsid w:val="00FA76AF"/>
    <w:rsid w:val="00FB0B23"/>
    <w:rsid w:val="00FB1207"/>
    <w:rsid w:val="00FB1B65"/>
    <w:rsid w:val="00FB1E57"/>
    <w:rsid w:val="00FB21E8"/>
    <w:rsid w:val="00FB221F"/>
    <w:rsid w:val="00FB2446"/>
    <w:rsid w:val="00FB2BAD"/>
    <w:rsid w:val="00FB2DEA"/>
    <w:rsid w:val="00FB44DB"/>
    <w:rsid w:val="00FB4A2C"/>
    <w:rsid w:val="00FB5EC7"/>
    <w:rsid w:val="00FB6408"/>
    <w:rsid w:val="00FB6A01"/>
    <w:rsid w:val="00FB7976"/>
    <w:rsid w:val="00FC00CC"/>
    <w:rsid w:val="00FC2DB6"/>
    <w:rsid w:val="00FC5403"/>
    <w:rsid w:val="00FC5751"/>
    <w:rsid w:val="00FC60BB"/>
    <w:rsid w:val="00FC6B18"/>
    <w:rsid w:val="00FC6B62"/>
    <w:rsid w:val="00FC78B4"/>
    <w:rsid w:val="00FC7EE1"/>
    <w:rsid w:val="00FD1072"/>
    <w:rsid w:val="00FD19DF"/>
    <w:rsid w:val="00FD1ACF"/>
    <w:rsid w:val="00FD21AD"/>
    <w:rsid w:val="00FD269A"/>
    <w:rsid w:val="00FD3277"/>
    <w:rsid w:val="00FD45A6"/>
    <w:rsid w:val="00FD4698"/>
    <w:rsid w:val="00FD55D4"/>
    <w:rsid w:val="00FD6DF7"/>
    <w:rsid w:val="00FD723D"/>
    <w:rsid w:val="00FE07E8"/>
    <w:rsid w:val="00FE0907"/>
    <w:rsid w:val="00FE0BA2"/>
    <w:rsid w:val="00FE0C5C"/>
    <w:rsid w:val="00FE173D"/>
    <w:rsid w:val="00FE2040"/>
    <w:rsid w:val="00FE25F1"/>
    <w:rsid w:val="00FE2A18"/>
    <w:rsid w:val="00FE40FC"/>
    <w:rsid w:val="00FE4CC7"/>
    <w:rsid w:val="00FE654D"/>
    <w:rsid w:val="00FE67C2"/>
    <w:rsid w:val="00FE6DDC"/>
    <w:rsid w:val="00FF1BF2"/>
    <w:rsid w:val="00FF2938"/>
    <w:rsid w:val="00FF2E12"/>
    <w:rsid w:val="00FF3815"/>
    <w:rsid w:val="00FF3B1C"/>
    <w:rsid w:val="00FF45EB"/>
    <w:rsid w:val="00FF5AB2"/>
    <w:rsid w:val="00FF64B5"/>
    <w:rsid w:val="00FF6D66"/>
    <w:rsid w:val="00FF6F1B"/>
    <w:rsid w:val="00FF74F7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F1D7A2"/>
  <w15:docId w15:val="{6108A21A-6007-4C36-9F1C-1E0FE4BA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CC3EC6"/>
    <w:pPr>
      <w:spacing w:after="200" w:line="276" w:lineRule="auto"/>
    </w:pPr>
  </w:style>
  <w:style w:type="paragraph" w:styleId="15">
    <w:name w:val="heading 1"/>
    <w:aliases w:val="Раздел,Название раздела без номера,???????? ??????? ??? ??????,разд,разд без номера,разд без номера1,разд без номера2,Заг. ненумер. раздела,H1,Заг.ненум.разд,разд без номера:&lt;Название&gt;,Çàã. íåíóìåð. ðàçäåëà,Çàã.íåíóì.ðàçä,ðàçä,Заголовок 11,1"/>
    <w:basedOn w:val="Standard"/>
    <w:link w:val="16"/>
    <w:uiPriority w:val="9"/>
    <w:qFormat/>
    <w:rsid w:val="00CC3EC6"/>
    <w:pPr>
      <w:keepNext/>
      <w:outlineLvl w:val="0"/>
    </w:pPr>
    <w:rPr>
      <w:b/>
      <w:bCs/>
      <w:szCs w:val="24"/>
    </w:rPr>
  </w:style>
  <w:style w:type="paragraph" w:styleId="20">
    <w:name w:val="heading 2"/>
    <w:aliases w:val="Раздел 2,2,Numbered text 3,Numbered text 3 + Times New Roman,не курсив,Междустр.интервал: ...,h2,Reset numbering,2 headline,h5,headline,Заголовок 2 Знак1,Заголовок 2 Знак Знак,H2 Знак Знак,h2 Знак Знак,H2 Знак1,Numbered text 3 Знак1,H"/>
    <w:basedOn w:val="a4"/>
    <w:next w:val="a4"/>
    <w:link w:val="22"/>
    <w:uiPriority w:val="9"/>
    <w:qFormat/>
    <w:rsid w:val="00CC3EC6"/>
    <w:pPr>
      <w:keepNext/>
      <w:spacing w:before="240" w:after="120" w:line="240" w:lineRule="auto"/>
      <w:ind w:left="-3" w:hanging="357"/>
      <w:outlineLvl w:val="1"/>
    </w:pPr>
    <w:rPr>
      <w:rFonts w:ascii="Tahoma" w:eastAsia="Times New Roman" w:hAnsi="Tahoma" w:cs="Times New Roman"/>
      <w:b/>
      <w:bCs/>
      <w:iCs/>
      <w:szCs w:val="28"/>
      <w:lang w:eastAsia="ru-RU"/>
    </w:rPr>
  </w:style>
  <w:style w:type="paragraph" w:styleId="32">
    <w:name w:val="heading 3"/>
    <w:aliases w:val="(пункт),Заголовок 3 Знак1,H3,h3,Заголовок 3 Знак Знак Знак,h:3,31,ITT t3,PA Minor Section,TE Heading,Title3,list,l3,Level 3 Head,heading 3,H31,H32,H33,H34,H35,título 3,subhead,1.,TF-Overskrift 3,Titre3,alltoc,Table3,3heading,Heading 3 - old"/>
    <w:basedOn w:val="a4"/>
    <w:next w:val="a4"/>
    <w:link w:val="34"/>
    <w:uiPriority w:val="9"/>
    <w:qFormat/>
    <w:rsid w:val="00CC3EC6"/>
    <w:pPr>
      <w:keepNext/>
      <w:numPr>
        <w:ilvl w:val="2"/>
        <w:numId w:val="43"/>
      </w:numPr>
      <w:spacing w:before="240" w:after="120" w:line="240" w:lineRule="auto"/>
      <w:ind w:left="357" w:hanging="357"/>
      <w:outlineLvl w:val="2"/>
    </w:pPr>
    <w:rPr>
      <w:rFonts w:ascii="Tahoma" w:eastAsia="Times New Roman" w:hAnsi="Tahoma" w:cs="Times New Roman"/>
      <w:b/>
      <w:bCs/>
      <w:szCs w:val="24"/>
      <w:lang w:eastAsia="ru-RU"/>
    </w:rPr>
  </w:style>
  <w:style w:type="paragraph" w:styleId="4">
    <w:name w:val="heading 4"/>
    <w:aliases w:val="4 dash,d,3,h4,h:4,ITT t4,PA Micro Section,TE Heading 4,4,H4,heading 4 + Indent: Left 0.5 in,a.,I4,l4,heading&#10;4,Map Title,heading,Заголовок 4 (Приложение),Level 2 - a,heading4,I41,41,l41,heading41,(Shift Ctrl 4),Titre 41,t4.T4,4 das"/>
    <w:basedOn w:val="a4"/>
    <w:next w:val="a4"/>
    <w:link w:val="40"/>
    <w:qFormat/>
    <w:rsid w:val="00CC3EC6"/>
    <w:pPr>
      <w:keepNext/>
      <w:numPr>
        <w:ilvl w:val="3"/>
        <w:numId w:val="43"/>
      </w:numPr>
      <w:tabs>
        <w:tab w:val="clear" w:pos="864"/>
      </w:tabs>
      <w:spacing w:before="240" w:after="60" w:line="240" w:lineRule="auto"/>
      <w:ind w:left="499" w:hanging="357"/>
      <w:outlineLvl w:val="3"/>
    </w:pPr>
    <w:rPr>
      <w:rFonts w:ascii="Tahoma" w:eastAsia="Times New Roman" w:hAnsi="Tahoma" w:cs="Times New Roman"/>
      <w:bCs/>
      <w:szCs w:val="24"/>
      <w:lang w:eastAsia="ru-RU"/>
    </w:rPr>
  </w:style>
  <w:style w:type="paragraph" w:styleId="5">
    <w:name w:val="heading 5"/>
    <w:aliases w:val="H5"/>
    <w:basedOn w:val="a4"/>
    <w:next w:val="a4"/>
    <w:link w:val="50"/>
    <w:qFormat/>
    <w:rsid w:val="00CC3EC6"/>
    <w:pPr>
      <w:keepNext/>
      <w:numPr>
        <w:ilvl w:val="4"/>
        <w:numId w:val="43"/>
      </w:numPr>
      <w:tabs>
        <w:tab w:val="clear" w:pos="1008"/>
      </w:tabs>
      <w:spacing w:before="240" w:after="60" w:line="240" w:lineRule="auto"/>
      <w:ind w:left="-3" w:hanging="357"/>
      <w:outlineLvl w:val="4"/>
    </w:pPr>
    <w:rPr>
      <w:rFonts w:ascii="Tahoma" w:eastAsia="Times New Roman" w:hAnsi="Tahoma" w:cs="Times New Roman"/>
      <w:b/>
      <w:bCs/>
      <w:szCs w:val="24"/>
      <w:lang w:eastAsia="ru-RU"/>
    </w:rPr>
  </w:style>
  <w:style w:type="paragraph" w:styleId="6">
    <w:name w:val="heading 6"/>
    <w:aliases w:val="H6"/>
    <w:basedOn w:val="a4"/>
    <w:next w:val="a4"/>
    <w:link w:val="60"/>
    <w:qFormat/>
    <w:rsid w:val="00CC3EC6"/>
    <w:pPr>
      <w:keepNext/>
      <w:numPr>
        <w:ilvl w:val="5"/>
        <w:numId w:val="43"/>
      </w:numPr>
      <w:tabs>
        <w:tab w:val="clear" w:pos="1152"/>
      </w:tabs>
      <w:spacing w:before="240" w:after="60" w:line="240" w:lineRule="auto"/>
      <w:ind w:left="0" w:firstLine="0"/>
      <w:outlineLvl w:val="5"/>
    </w:pPr>
    <w:rPr>
      <w:rFonts w:ascii="Tahoma" w:eastAsia="Times New Roman" w:hAnsi="Tahoma" w:cs="Times New Roman"/>
      <w:b/>
      <w:bCs/>
      <w:i/>
      <w:iCs/>
      <w:szCs w:val="24"/>
      <w:lang w:eastAsia="ru-RU"/>
    </w:rPr>
  </w:style>
  <w:style w:type="paragraph" w:styleId="7">
    <w:name w:val="heading 7"/>
    <w:basedOn w:val="a4"/>
    <w:next w:val="a4"/>
    <w:link w:val="70"/>
    <w:qFormat/>
    <w:rsid w:val="00CC3EC6"/>
    <w:pPr>
      <w:pageBreakBefore/>
      <w:numPr>
        <w:ilvl w:val="6"/>
        <w:numId w:val="43"/>
      </w:numPr>
      <w:tabs>
        <w:tab w:val="clear" w:pos="1296"/>
      </w:tabs>
      <w:spacing w:before="240" w:after="60" w:line="240" w:lineRule="auto"/>
      <w:ind w:left="0" w:firstLine="0"/>
      <w:jc w:val="center"/>
      <w:outlineLvl w:val="6"/>
    </w:pPr>
    <w:rPr>
      <w:rFonts w:ascii="Calibri" w:eastAsia="Times New Roman" w:hAnsi="Calibri" w:cs="Times New Roman"/>
      <w:szCs w:val="24"/>
      <w:lang w:eastAsia="ru-RU"/>
    </w:rPr>
  </w:style>
  <w:style w:type="paragraph" w:styleId="8">
    <w:name w:val="heading 8"/>
    <w:basedOn w:val="a4"/>
    <w:next w:val="a4"/>
    <w:link w:val="80"/>
    <w:qFormat/>
    <w:rsid w:val="00CC3EC6"/>
    <w:pPr>
      <w:numPr>
        <w:ilvl w:val="7"/>
        <w:numId w:val="43"/>
      </w:numPr>
      <w:tabs>
        <w:tab w:val="clear" w:pos="1440"/>
      </w:tabs>
      <w:spacing w:before="240" w:after="60" w:line="240" w:lineRule="auto"/>
      <w:ind w:left="0" w:firstLine="0"/>
      <w:jc w:val="both"/>
      <w:outlineLvl w:val="7"/>
    </w:pPr>
    <w:rPr>
      <w:rFonts w:ascii="Calibri" w:eastAsia="Times New Roman" w:hAnsi="Calibri" w:cs="Times New Roman"/>
      <w:i/>
      <w:iCs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CC3EC6"/>
    <w:pPr>
      <w:numPr>
        <w:ilvl w:val="8"/>
        <w:numId w:val="43"/>
      </w:numPr>
      <w:tabs>
        <w:tab w:val="clear" w:pos="1584"/>
      </w:tabs>
      <w:spacing w:before="240" w:after="60" w:line="240" w:lineRule="auto"/>
      <w:ind w:left="2160" w:hanging="2160"/>
      <w:jc w:val="both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6">
    <w:name w:val="Заголовок 1 Знак"/>
    <w:aliases w:val="Раздел Знак,Название раздела без номера Знак,???????? ??????? ??? ?????? Знак,разд Знак,разд без номера Знак,разд без номера1 Знак,разд без номера2 Знак,Заг. ненумер. раздела Знак,H1 Знак,Заг.ненум.разд Знак,Çàã. íåíóìåð. ðàçäåëà Знак"/>
    <w:basedOn w:val="a5"/>
    <w:link w:val="15"/>
    <w:uiPriority w:val="9"/>
    <w:rsid w:val="00CC3EC6"/>
    <w:rPr>
      <w:rFonts w:ascii="Times New Roman" w:eastAsia="Times New Roman" w:hAnsi="Times New Roman" w:cs="Times New Roman"/>
      <w:b/>
      <w:bCs/>
      <w:kern w:val="3"/>
      <w:szCs w:val="24"/>
      <w:lang w:eastAsia="ru-RU"/>
    </w:rPr>
  </w:style>
  <w:style w:type="character" w:customStyle="1" w:styleId="22">
    <w:name w:val="Заголовок 2 Знак"/>
    <w:aliases w:val="Раздел 2 Знак,2 Знак,Numbered text 3 Знак,Numbered text 3 + Times New Roman Знак,не курсив Знак,Междустр.интервал: ... Знак,h2 Знак,Reset numbering Знак,2 headline Знак,h5 Знак,headline Знак,Заголовок 2 Знак1 Знак,H2 Знак Знак Знак"/>
    <w:basedOn w:val="a5"/>
    <w:link w:val="20"/>
    <w:uiPriority w:val="9"/>
    <w:rsid w:val="00CC3EC6"/>
    <w:rPr>
      <w:rFonts w:ascii="Tahoma" w:eastAsia="Times New Roman" w:hAnsi="Tahoma" w:cs="Times New Roman"/>
      <w:b/>
      <w:bCs/>
      <w:iCs/>
      <w:szCs w:val="28"/>
      <w:lang w:eastAsia="ru-RU"/>
    </w:rPr>
  </w:style>
  <w:style w:type="character" w:customStyle="1" w:styleId="34">
    <w:name w:val="Заголовок 3 Знак"/>
    <w:aliases w:val="(пункт) Знак,Заголовок 3 Знак1 Знак,H3 Знак,h3 Знак,Заголовок 3 Знак Знак Знак Знак,h:3 Знак,31 Знак,ITT t3 Знак,PA Minor Section Знак,TE Heading Знак,Title3 Знак,list Знак,l3 Знак,Level 3 Head Знак,heading 3 Знак,H31 Знак,H32 Знак"/>
    <w:basedOn w:val="a5"/>
    <w:link w:val="32"/>
    <w:uiPriority w:val="9"/>
    <w:rsid w:val="00CC3EC6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40">
    <w:name w:val="Заголовок 4 Знак"/>
    <w:aliases w:val="4 dash Знак,d Знак,3 Знак,h4 Знак,h:4 Знак,ITT t4 Знак,PA Micro Section Знак,TE Heading 4 Знак,4 Знак,H4 Знак,heading 4 + Indent: Left 0.5 in Знак,a. Знак,I4 Знак,l4 Знак,heading&#10;4 Знак,Map Title Знак,heading Знак,Level 2 - a Знак"/>
    <w:basedOn w:val="a5"/>
    <w:link w:val="4"/>
    <w:rsid w:val="00CC3EC6"/>
    <w:rPr>
      <w:rFonts w:ascii="Tahoma" w:eastAsia="Times New Roman" w:hAnsi="Tahoma" w:cs="Times New Roman"/>
      <w:bCs/>
      <w:szCs w:val="24"/>
      <w:lang w:eastAsia="ru-RU"/>
    </w:rPr>
  </w:style>
  <w:style w:type="character" w:customStyle="1" w:styleId="50">
    <w:name w:val="Заголовок 5 Знак"/>
    <w:aliases w:val="H5 Знак"/>
    <w:basedOn w:val="a5"/>
    <w:link w:val="5"/>
    <w:rsid w:val="00CC3EC6"/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60">
    <w:name w:val="Заголовок 6 Знак"/>
    <w:aliases w:val="H6 Знак"/>
    <w:basedOn w:val="a5"/>
    <w:link w:val="6"/>
    <w:rsid w:val="00CC3EC6"/>
    <w:rPr>
      <w:rFonts w:ascii="Tahoma" w:eastAsia="Times New Roman" w:hAnsi="Tahoma" w:cs="Times New Roman"/>
      <w:b/>
      <w:bCs/>
      <w:i/>
      <w:iCs/>
      <w:szCs w:val="24"/>
      <w:lang w:eastAsia="ru-RU"/>
    </w:rPr>
  </w:style>
  <w:style w:type="character" w:customStyle="1" w:styleId="70">
    <w:name w:val="Заголовок 7 Знак"/>
    <w:basedOn w:val="a5"/>
    <w:link w:val="7"/>
    <w:rsid w:val="00CC3EC6"/>
    <w:rPr>
      <w:rFonts w:ascii="Calibri" w:eastAsia="Times New Roman" w:hAnsi="Calibri" w:cs="Times New Roman"/>
      <w:szCs w:val="24"/>
      <w:lang w:eastAsia="ru-RU"/>
    </w:rPr>
  </w:style>
  <w:style w:type="character" w:customStyle="1" w:styleId="80">
    <w:name w:val="Заголовок 8 Знак"/>
    <w:basedOn w:val="a5"/>
    <w:link w:val="8"/>
    <w:rsid w:val="00CC3EC6"/>
    <w:rPr>
      <w:rFonts w:ascii="Calibri" w:eastAsia="Times New Roman" w:hAnsi="Calibri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CC3EC6"/>
    <w:rPr>
      <w:rFonts w:ascii="Cambria" w:eastAsia="Times New Roman" w:hAnsi="Cambria" w:cs="Times New Roman"/>
      <w:sz w:val="20"/>
      <w:szCs w:val="20"/>
      <w:lang w:eastAsia="ru-RU"/>
    </w:rPr>
  </w:style>
  <w:style w:type="table" w:styleId="a8">
    <w:name w:val="Table Grid"/>
    <w:aliases w:val="Сетка таблицы GR"/>
    <w:basedOn w:val="a6"/>
    <w:uiPriority w:val="39"/>
    <w:rsid w:val="00CC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5"/>
    <w:uiPriority w:val="99"/>
    <w:unhideWhenUsed/>
    <w:rsid w:val="00CC3EC6"/>
    <w:rPr>
      <w:sz w:val="16"/>
      <w:szCs w:val="16"/>
    </w:rPr>
  </w:style>
  <w:style w:type="paragraph" w:styleId="aa">
    <w:name w:val="annotation text"/>
    <w:aliases w:val="Примечания: текст"/>
    <w:basedOn w:val="a4"/>
    <w:link w:val="ab"/>
    <w:unhideWhenUsed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aliases w:val="Примечания: текст Знак"/>
    <w:basedOn w:val="a5"/>
    <w:link w:val="aa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C3E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c">
    <w:name w:val="List Paragraph"/>
    <w:aliases w:val="Bullet List,FooterText,numbered,Нумерованый список,List Paragraph1,Заголовок_3,Bullet_IRAO,Мой Список,AC List 01,Подпись рисунка,Table-Normal,RSHB_Table-Normal,Use Case List Paragraph,Paragraphe de liste1,lp1,it_List1,Маркер,ТЗ список"/>
    <w:basedOn w:val="a4"/>
    <w:link w:val="ad"/>
    <w:uiPriority w:val="34"/>
    <w:qFormat/>
    <w:rsid w:val="00CC3EC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footnote reference"/>
    <w:aliases w:val="fr,Used by Word for Help footnote symbols"/>
    <w:basedOn w:val="a5"/>
    <w:uiPriority w:val="99"/>
    <w:rsid w:val="00CC3EC6"/>
    <w:rPr>
      <w:rFonts w:cs="Times New Roman"/>
      <w:vertAlign w:val="superscript"/>
    </w:rPr>
  </w:style>
  <w:style w:type="paragraph" w:styleId="af">
    <w:name w:val="footnote text"/>
    <w:aliases w:val="Знак21,Знак15,single space,Текст сноски Знак Знак Знак,Текст сноски Знак Знак,Текст сноски-FN,Footnote Text Char Знак Знак,Footnote Text Char Знак,Footnote Text Char Знак Знак Знак Знак,Знак31,footnote text"/>
    <w:basedOn w:val="a4"/>
    <w:link w:val="af0"/>
    <w:uiPriority w:val="99"/>
    <w:qFormat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aliases w:val="Знак21 Знак,Знак15 Знак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5"/>
    <w:link w:val="af"/>
    <w:uiPriority w:val="99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5"/>
    <w:link w:val="ac"/>
    <w:uiPriority w:val="34"/>
    <w:locked/>
    <w:rsid w:val="00CC3EC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4"/>
    <w:link w:val="af2"/>
    <w:uiPriority w:val="99"/>
    <w:unhideWhenUsed/>
    <w:rsid w:val="00CC3EC6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5"/>
    <w:link w:val="af1"/>
    <w:uiPriority w:val="99"/>
    <w:rsid w:val="00CC3EC6"/>
    <w:rPr>
      <w:rFonts w:ascii="Lucida Grande CY" w:hAnsi="Lucida Grande CY" w:cs="Lucida Grande CY"/>
      <w:sz w:val="18"/>
      <w:szCs w:val="18"/>
    </w:rPr>
  </w:style>
  <w:style w:type="paragraph" w:customStyle="1" w:styleId="23">
    <w:name w:val="Абзац списка2"/>
    <w:basedOn w:val="a4"/>
    <w:uiPriority w:val="34"/>
    <w:qFormat/>
    <w:rsid w:val="00CC3EC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aliases w:val="Знак1"/>
    <w:basedOn w:val="a4"/>
    <w:link w:val="af4"/>
    <w:rsid w:val="00CC3EC6"/>
    <w:pPr>
      <w:spacing w:after="0" w:line="240" w:lineRule="auto"/>
      <w:ind w:firstLine="12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Знак1 Знак"/>
    <w:basedOn w:val="a5"/>
    <w:link w:val="af3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List Bullet"/>
    <w:basedOn w:val="a4"/>
    <w:rsid w:val="00CC3EC6"/>
    <w:pPr>
      <w:numPr>
        <w:numId w:val="3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f5">
    <w:name w:val="Body Text"/>
    <w:basedOn w:val="a4"/>
    <w:link w:val="af6"/>
    <w:uiPriority w:val="99"/>
    <w:unhideWhenUsed/>
    <w:rsid w:val="00CC3EC6"/>
    <w:pPr>
      <w:spacing w:after="120"/>
    </w:pPr>
  </w:style>
  <w:style w:type="character" w:customStyle="1" w:styleId="af6">
    <w:name w:val="Основной текст Знак"/>
    <w:basedOn w:val="a5"/>
    <w:link w:val="af5"/>
    <w:uiPriority w:val="99"/>
    <w:rsid w:val="00CC3EC6"/>
  </w:style>
  <w:style w:type="paragraph" w:styleId="35">
    <w:name w:val="Body Text 3"/>
    <w:basedOn w:val="a4"/>
    <w:link w:val="36"/>
    <w:unhideWhenUsed/>
    <w:rsid w:val="00CC3EC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rsid w:val="00CC3EC6"/>
    <w:rPr>
      <w:sz w:val="16"/>
      <w:szCs w:val="16"/>
    </w:rPr>
  </w:style>
  <w:style w:type="paragraph" w:customStyle="1" w:styleId="Standard">
    <w:name w:val="Standard"/>
    <w:rsid w:val="00CC3EC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numbering" w:customStyle="1" w:styleId="WWNum24">
    <w:name w:val="WWNum24"/>
    <w:basedOn w:val="a7"/>
    <w:rsid w:val="00CC3EC6"/>
    <w:pPr>
      <w:numPr>
        <w:numId w:val="4"/>
      </w:numPr>
    </w:pPr>
  </w:style>
  <w:style w:type="paragraph" w:customStyle="1" w:styleId="TableText">
    <w:name w:val="Table Text"/>
    <w:basedOn w:val="a4"/>
    <w:uiPriority w:val="99"/>
    <w:rsid w:val="00CC3EC6"/>
    <w:pPr>
      <w:numPr>
        <w:ilvl w:val="1"/>
        <w:numId w:val="44"/>
      </w:numPr>
      <w:tabs>
        <w:tab w:val="clear" w:pos="1440"/>
      </w:tabs>
      <w:spacing w:before="40" w:after="40" w:line="240" w:lineRule="auto"/>
      <w:ind w:left="0" w:firstLine="0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TableHeading2">
    <w:name w:val="Table Heading 2"/>
    <w:basedOn w:val="a4"/>
    <w:rsid w:val="00CC3EC6"/>
    <w:pPr>
      <w:keepNext/>
      <w:spacing w:before="120" w:after="40" w:line="240" w:lineRule="auto"/>
    </w:pPr>
    <w:rPr>
      <w:rFonts w:ascii="Arial" w:eastAsia="Times New Roman" w:hAnsi="Arial" w:cs="Times New Roman"/>
      <w:b/>
      <w:sz w:val="16"/>
      <w:szCs w:val="20"/>
      <w:lang w:val="en-US"/>
    </w:rPr>
  </w:style>
  <w:style w:type="numbering" w:customStyle="1" w:styleId="WWNum15">
    <w:name w:val="WWNum15"/>
    <w:basedOn w:val="a7"/>
    <w:rsid w:val="00CC3EC6"/>
    <w:pPr>
      <w:numPr>
        <w:numId w:val="5"/>
      </w:numPr>
    </w:pPr>
  </w:style>
  <w:style w:type="character" w:styleId="af7">
    <w:name w:val="Hyperlink"/>
    <w:uiPriority w:val="99"/>
    <w:rsid w:val="00CC3EC6"/>
    <w:rPr>
      <w:rFonts w:ascii="Times New Roman" w:hAnsi="Times New Roman" w:cs="Times New Roman"/>
      <w:color w:val="0000FF"/>
      <w:u w:val="single"/>
    </w:rPr>
  </w:style>
  <w:style w:type="paragraph" w:styleId="17">
    <w:name w:val="toc 1"/>
    <w:basedOn w:val="a4"/>
    <w:next w:val="a4"/>
    <w:autoRedefine/>
    <w:uiPriority w:val="39"/>
    <w:qFormat/>
    <w:rsid w:val="00CC3EC6"/>
    <w:pPr>
      <w:spacing w:before="60" w:after="60" w:line="240" w:lineRule="auto"/>
      <w:ind w:firstLine="709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24">
    <w:name w:val="toc 2"/>
    <w:basedOn w:val="a4"/>
    <w:next w:val="a4"/>
    <w:autoRedefine/>
    <w:uiPriority w:val="39"/>
    <w:qFormat/>
    <w:rsid w:val="00CC3EC6"/>
    <w:pPr>
      <w:tabs>
        <w:tab w:val="left" w:pos="960"/>
        <w:tab w:val="right" w:leader="dot" w:pos="9344"/>
      </w:tabs>
      <w:spacing w:before="40" w:after="40" w:line="240" w:lineRule="auto"/>
      <w:ind w:left="238" w:firstLine="709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af8">
    <w:name w:val="TOC Heading"/>
    <w:basedOn w:val="15"/>
    <w:next w:val="a4"/>
    <w:uiPriority w:val="39"/>
    <w:unhideWhenUsed/>
    <w:qFormat/>
    <w:rsid w:val="00CC3EC6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af9">
    <w:name w:val="annotation subject"/>
    <w:basedOn w:val="aa"/>
    <w:next w:val="aa"/>
    <w:link w:val="afa"/>
    <w:uiPriority w:val="99"/>
    <w:semiHidden/>
    <w:unhideWhenUsed/>
    <w:rsid w:val="00CC3EC6"/>
    <w:pPr>
      <w:spacing w:after="20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CC3E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Document Map"/>
    <w:basedOn w:val="a4"/>
    <w:link w:val="afc"/>
    <w:uiPriority w:val="99"/>
    <w:semiHidden/>
    <w:rsid w:val="00CC3EC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5"/>
    <w:link w:val="afb"/>
    <w:uiPriority w:val="99"/>
    <w:semiHidden/>
    <w:rsid w:val="00CC3E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Revision"/>
    <w:hidden/>
    <w:uiPriority w:val="99"/>
    <w:semiHidden/>
    <w:rsid w:val="00CC3EC6"/>
    <w:pPr>
      <w:spacing w:after="0" w:line="240" w:lineRule="auto"/>
    </w:pPr>
  </w:style>
  <w:style w:type="paragraph" w:styleId="afe">
    <w:name w:val="Normal Indent"/>
    <w:basedOn w:val="a4"/>
    <w:unhideWhenUsed/>
    <w:rsid w:val="00CC3E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4"/>
    <w:link w:val="aff0"/>
    <w:uiPriority w:val="99"/>
    <w:rsid w:val="00CC3EC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0">
    <w:name w:val="Нижний колонтитул Знак"/>
    <w:basedOn w:val="a5"/>
    <w:link w:val="aff"/>
    <w:uiPriority w:val="99"/>
    <w:rsid w:val="00CC3EC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1">
    <w:name w:val="header"/>
    <w:basedOn w:val="a4"/>
    <w:link w:val="aff2"/>
    <w:uiPriority w:val="99"/>
    <w:unhideWhenUsed/>
    <w:rsid w:val="00CC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5"/>
    <w:link w:val="aff1"/>
    <w:uiPriority w:val="99"/>
    <w:rsid w:val="00CC3EC6"/>
  </w:style>
  <w:style w:type="paragraph" w:styleId="aff3">
    <w:name w:val="Normal (Web)"/>
    <w:aliases w:val="Обычный (веб) Знак1,Знак Знак2,Обычный (веб) Знак Знак Знак1,Обычный (веб) Знак Знак Знак Знак,Знак Знак Знак1 Знак Знак Знак Знак Знак Знак"/>
    <w:basedOn w:val="a4"/>
    <w:link w:val="aff4"/>
    <w:uiPriority w:val="99"/>
    <w:qFormat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character" w:styleId="aff5">
    <w:name w:val="Strong"/>
    <w:qFormat/>
    <w:rsid w:val="00CC3EC6"/>
    <w:rPr>
      <w:b/>
      <w:bCs/>
    </w:rPr>
  </w:style>
  <w:style w:type="paragraph" w:styleId="25">
    <w:name w:val="Body Text 2"/>
    <w:basedOn w:val="a4"/>
    <w:link w:val="26"/>
    <w:unhideWhenUsed/>
    <w:rsid w:val="00CC3EC6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rsid w:val="00CC3EC6"/>
  </w:style>
  <w:style w:type="paragraph" w:styleId="aff6">
    <w:name w:val="endnote text"/>
    <w:basedOn w:val="a4"/>
    <w:link w:val="aff7"/>
    <w:uiPriority w:val="99"/>
    <w:semiHidden/>
    <w:unhideWhenUsed/>
    <w:rsid w:val="00CC3EC6"/>
    <w:pPr>
      <w:spacing w:after="0" w:line="240" w:lineRule="auto"/>
    </w:pPr>
    <w:rPr>
      <w:sz w:val="20"/>
      <w:szCs w:val="20"/>
    </w:rPr>
  </w:style>
  <w:style w:type="character" w:customStyle="1" w:styleId="aff7">
    <w:name w:val="Текст концевой сноски Знак"/>
    <w:basedOn w:val="a5"/>
    <w:link w:val="aff6"/>
    <w:uiPriority w:val="99"/>
    <w:semiHidden/>
    <w:rsid w:val="00CC3EC6"/>
    <w:rPr>
      <w:sz w:val="20"/>
      <w:szCs w:val="20"/>
    </w:rPr>
  </w:style>
  <w:style w:type="paragraph" w:customStyle="1" w:styleId="TableParagraph">
    <w:name w:val="Table Paragraph"/>
    <w:basedOn w:val="a4"/>
    <w:uiPriority w:val="1"/>
    <w:qFormat/>
    <w:rsid w:val="00CC3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link">
    <w:name w:val="link"/>
    <w:basedOn w:val="a4"/>
    <w:uiPriority w:val="99"/>
    <w:rsid w:val="00CC3EC6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27">
    <w:name w:val="List Bullet 2"/>
    <w:basedOn w:val="a4"/>
    <w:autoRedefine/>
    <w:rsid w:val="00CC3EC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Bullet 3"/>
    <w:basedOn w:val="a4"/>
    <w:autoRedefine/>
    <w:rsid w:val="00CC3EC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List Bullet 4"/>
    <w:basedOn w:val="a4"/>
    <w:autoRedefine/>
    <w:rsid w:val="00CC3EC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4"/>
    <w:autoRedefine/>
    <w:rsid w:val="00CC3EC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List Number"/>
    <w:basedOn w:val="a4"/>
    <w:rsid w:val="00CC3EC6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Number 2"/>
    <w:basedOn w:val="a4"/>
    <w:rsid w:val="00CC3EC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4"/>
    <w:link w:val="39"/>
    <w:uiPriority w:val="99"/>
    <w:rsid w:val="00CC3EC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Number 4"/>
    <w:basedOn w:val="a4"/>
    <w:rsid w:val="00CC3EC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Number 5"/>
    <w:basedOn w:val="a4"/>
    <w:rsid w:val="00CC3EC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Часть"/>
    <w:basedOn w:val="a4"/>
    <w:semiHidden/>
    <w:rsid w:val="00CC3EC6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">
    <w:name w:val="Раздел 3"/>
    <w:basedOn w:val="a4"/>
    <w:semiHidden/>
    <w:rsid w:val="00CC3EC6"/>
    <w:pPr>
      <w:numPr>
        <w:numId w:val="45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a">
    <w:name w:val="Условия контракта"/>
    <w:basedOn w:val="a4"/>
    <w:semiHidden/>
    <w:rsid w:val="00CC3EC6"/>
    <w:pPr>
      <w:tabs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5"/>
    <w:semiHidden/>
    <w:rsid w:val="00CC3EC6"/>
    <w:pPr>
      <w:tabs>
        <w:tab w:val="num" w:pos="360"/>
      </w:tabs>
      <w:spacing w:before="180" w:after="6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b">
    <w:name w:val="Title"/>
    <w:basedOn w:val="a4"/>
    <w:link w:val="affc"/>
    <w:uiPriority w:val="10"/>
    <w:qFormat/>
    <w:rsid w:val="00CC3EC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c">
    <w:name w:val="Название Знак"/>
    <w:basedOn w:val="a5"/>
    <w:link w:val="affb"/>
    <w:uiPriority w:val="10"/>
    <w:rsid w:val="00CC3EC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fd">
    <w:name w:val="Subtitle"/>
    <w:basedOn w:val="a4"/>
    <w:link w:val="affe"/>
    <w:qFormat/>
    <w:rsid w:val="00CC3EC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e">
    <w:name w:val="Подзаголовок Знак"/>
    <w:basedOn w:val="a5"/>
    <w:link w:val="affd"/>
    <w:rsid w:val="00CC3EC6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f">
    <w:name w:val="Тендерные данные"/>
    <w:basedOn w:val="a4"/>
    <w:semiHidden/>
    <w:rsid w:val="00CC3EC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a">
    <w:name w:val="toc 3"/>
    <w:basedOn w:val="a4"/>
    <w:next w:val="a4"/>
    <w:autoRedefine/>
    <w:uiPriority w:val="39"/>
    <w:qFormat/>
    <w:rsid w:val="00CC3EC6"/>
    <w:pPr>
      <w:tabs>
        <w:tab w:val="left" w:pos="1680"/>
        <w:tab w:val="right" w:leader="dot" w:pos="10148"/>
      </w:tabs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Date"/>
    <w:basedOn w:val="a4"/>
    <w:next w:val="a4"/>
    <w:link w:val="afff1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Дата Знак"/>
    <w:basedOn w:val="a5"/>
    <w:link w:val="a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Îáû÷íûé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Íîðìàëüíûé"/>
    <w:semiHidden/>
    <w:rsid w:val="00CC3EC6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afff4">
    <w:name w:val="Подраздел"/>
    <w:basedOn w:val="a4"/>
    <w:semiHidden/>
    <w:rsid w:val="00CC3EC6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styleId="29">
    <w:name w:val="Body Text Indent 2"/>
    <w:aliases w:val="Знак"/>
    <w:basedOn w:val="a4"/>
    <w:link w:val="2a"/>
    <w:rsid w:val="00CC3EC6"/>
    <w:pPr>
      <w:spacing w:after="120" w:line="480" w:lineRule="auto"/>
      <w:ind w:left="283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aliases w:val="Знак Знак"/>
    <w:basedOn w:val="a5"/>
    <w:link w:val="29"/>
    <w:rsid w:val="00CC3EC6"/>
    <w:rPr>
      <w:rFonts w:ascii="Arial" w:eastAsia="Times New Roman" w:hAnsi="Arial" w:cs="Times New Roman"/>
      <w:sz w:val="24"/>
      <w:szCs w:val="24"/>
      <w:lang w:eastAsia="ru-RU"/>
    </w:rPr>
  </w:style>
  <w:style w:type="paragraph" w:styleId="3b">
    <w:name w:val="Body Text Indent 3"/>
    <w:basedOn w:val="a4"/>
    <w:link w:val="3c"/>
    <w:rsid w:val="00CC3EC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c">
    <w:name w:val="Основной текст с отступом 3 Знак"/>
    <w:basedOn w:val="a5"/>
    <w:link w:val="3b"/>
    <w:rsid w:val="00CC3E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lock Text"/>
    <w:basedOn w:val="a4"/>
    <w:rsid w:val="00CC3EC6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6">
    <w:name w:val="page number"/>
    <w:rsid w:val="00CC3EC6"/>
    <w:rPr>
      <w:rFonts w:ascii="Times New Roman" w:hAnsi="Times New Roman" w:cs="Times New Roman"/>
    </w:rPr>
  </w:style>
  <w:style w:type="paragraph" w:styleId="afff7">
    <w:name w:val="Plain Text"/>
    <w:basedOn w:val="a4"/>
    <w:link w:val="afff8"/>
    <w:rsid w:val="00CC3E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5"/>
    <w:link w:val="afff7"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semiHidden/>
    <w:rsid w:val="00CC3E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semiHidden/>
    <w:rsid w:val="00CC3E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9">
    <w:name w:val="Основной шрифт"/>
    <w:semiHidden/>
    <w:rsid w:val="00CC3EC6"/>
  </w:style>
  <w:style w:type="paragraph" w:styleId="HTML">
    <w:name w:val="HTML Address"/>
    <w:basedOn w:val="a4"/>
    <w:link w:val="HTML0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5"/>
    <w:link w:val="HTML"/>
    <w:rsid w:val="00CC3EC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a">
    <w:name w:val="envelope address"/>
    <w:basedOn w:val="a4"/>
    <w:rsid w:val="00CC3EC6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rsid w:val="00CC3EC6"/>
    <w:rPr>
      <w:rFonts w:cs="Times New Roman"/>
    </w:rPr>
  </w:style>
  <w:style w:type="character" w:styleId="afffb">
    <w:name w:val="Emphasis"/>
    <w:uiPriority w:val="99"/>
    <w:qFormat/>
    <w:rsid w:val="00CC3EC6"/>
    <w:rPr>
      <w:rFonts w:cs="Times New Roman"/>
      <w:i/>
      <w:iCs/>
    </w:rPr>
  </w:style>
  <w:style w:type="paragraph" w:customStyle="1" w:styleId="18">
    <w:name w:val="Заголовок записки1"/>
    <w:basedOn w:val="a4"/>
    <w:next w:val="a4"/>
    <w:link w:val="afffc"/>
    <w:uiPriority w:val="99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Заголовок записки Знак"/>
    <w:link w:val="18"/>
    <w:uiPriority w:val="99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CC3EC6"/>
    <w:rPr>
      <w:rFonts w:ascii="Courier New" w:hAnsi="Courier New" w:cs="Courier New"/>
      <w:sz w:val="20"/>
      <w:szCs w:val="20"/>
    </w:rPr>
  </w:style>
  <w:style w:type="character" w:styleId="HTML3">
    <w:name w:val="HTML Code"/>
    <w:rsid w:val="00CC3EC6"/>
    <w:rPr>
      <w:rFonts w:ascii="Courier New" w:hAnsi="Courier New" w:cs="Courier New"/>
      <w:sz w:val="20"/>
      <w:szCs w:val="20"/>
    </w:rPr>
  </w:style>
  <w:style w:type="paragraph" w:styleId="afffd">
    <w:name w:val="Body Text First Indent"/>
    <w:basedOn w:val="af5"/>
    <w:link w:val="afffe"/>
    <w:rsid w:val="00CC3EC6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e">
    <w:name w:val="Красная строка Знак"/>
    <w:basedOn w:val="af6"/>
    <w:link w:val="afffd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f3"/>
    <w:link w:val="2c"/>
    <w:rsid w:val="00CC3EC6"/>
    <w:pPr>
      <w:spacing w:after="120"/>
      <w:ind w:left="283" w:firstLine="210"/>
    </w:pPr>
  </w:style>
  <w:style w:type="character" w:customStyle="1" w:styleId="2c">
    <w:name w:val="Красная строка 2 Знак"/>
    <w:basedOn w:val="af4"/>
    <w:link w:val="2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line number"/>
    <w:rsid w:val="00CC3EC6"/>
    <w:rPr>
      <w:rFonts w:cs="Times New Roman"/>
    </w:rPr>
  </w:style>
  <w:style w:type="character" w:styleId="HTML4">
    <w:name w:val="HTML Sample"/>
    <w:rsid w:val="00CC3EC6"/>
    <w:rPr>
      <w:rFonts w:ascii="Courier New" w:hAnsi="Courier New" w:cs="Courier New"/>
    </w:rPr>
  </w:style>
  <w:style w:type="paragraph" w:styleId="2d">
    <w:name w:val="envelope return"/>
    <w:basedOn w:val="a4"/>
    <w:rsid w:val="00CC3EC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HTML5">
    <w:name w:val="HTML Definition"/>
    <w:rsid w:val="00CC3EC6"/>
    <w:rPr>
      <w:rFonts w:cs="Times New Roman"/>
      <w:i/>
      <w:iCs/>
    </w:rPr>
  </w:style>
  <w:style w:type="character" w:styleId="HTML6">
    <w:name w:val="HTML Variable"/>
    <w:rsid w:val="00CC3EC6"/>
    <w:rPr>
      <w:rFonts w:cs="Times New Roman"/>
      <w:i/>
      <w:iCs/>
    </w:rPr>
  </w:style>
  <w:style w:type="character" w:styleId="HTML7">
    <w:name w:val="HTML Typewriter"/>
    <w:rsid w:val="00CC3EC6"/>
    <w:rPr>
      <w:rFonts w:ascii="Courier New" w:hAnsi="Courier New" w:cs="Courier New"/>
      <w:sz w:val="20"/>
      <w:szCs w:val="20"/>
    </w:rPr>
  </w:style>
  <w:style w:type="paragraph" w:styleId="affff0">
    <w:name w:val="Signature"/>
    <w:basedOn w:val="a4"/>
    <w:link w:val="affff1"/>
    <w:rsid w:val="00CC3EC6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Подпись Знак"/>
    <w:basedOn w:val="a5"/>
    <w:link w:val="af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Salutation"/>
    <w:basedOn w:val="a4"/>
    <w:next w:val="a4"/>
    <w:link w:val="affff3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риветствие Знак"/>
    <w:basedOn w:val="a5"/>
    <w:link w:val="affff2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List Continue"/>
    <w:basedOn w:val="a4"/>
    <w:rsid w:val="00CC3EC6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e">
    <w:name w:val="List Continue 2"/>
    <w:basedOn w:val="a4"/>
    <w:rsid w:val="00CC3EC6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4"/>
    <w:rsid w:val="00CC3EC6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4"/>
    <w:rsid w:val="00CC3EC6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4"/>
    <w:rsid w:val="00CC3EC6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5">
    <w:name w:val="FollowedHyperlink"/>
    <w:uiPriority w:val="99"/>
    <w:rsid w:val="00CC3EC6"/>
    <w:rPr>
      <w:rFonts w:cs="Times New Roman"/>
      <w:color w:val="800080"/>
      <w:u w:val="single"/>
    </w:rPr>
  </w:style>
  <w:style w:type="paragraph" w:styleId="affff6">
    <w:name w:val="Closing"/>
    <w:basedOn w:val="a4"/>
    <w:link w:val="affff7"/>
    <w:rsid w:val="00CC3EC6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Прощание Знак"/>
    <w:basedOn w:val="a5"/>
    <w:link w:val="affff6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List"/>
    <w:basedOn w:val="a4"/>
    <w:rsid w:val="00CC3EC6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List 2"/>
    <w:basedOn w:val="a4"/>
    <w:rsid w:val="00CC3EC6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e">
    <w:name w:val="List 3"/>
    <w:basedOn w:val="a4"/>
    <w:rsid w:val="00CC3EC6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4"/>
    <w:basedOn w:val="a4"/>
    <w:rsid w:val="00CC3EC6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5"/>
    <w:basedOn w:val="a4"/>
    <w:rsid w:val="00CC3EC6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4"/>
    <w:link w:val="HTML9"/>
    <w:rsid w:val="00CC3EC6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9">
    <w:name w:val="Стандартный HTML Знак"/>
    <w:basedOn w:val="a5"/>
    <w:link w:val="HTML8"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CC3EC6"/>
    <w:rPr>
      <w:rFonts w:cs="Times New Roman"/>
      <w:i/>
      <w:iCs/>
    </w:rPr>
  </w:style>
  <w:style w:type="paragraph" w:styleId="affff9">
    <w:name w:val="Message Header"/>
    <w:basedOn w:val="a4"/>
    <w:link w:val="affffa"/>
    <w:rsid w:val="00CC3E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a">
    <w:name w:val="Шапка Знак"/>
    <w:basedOn w:val="a5"/>
    <w:link w:val="affff9"/>
    <w:rsid w:val="00CC3EC6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b">
    <w:name w:val="E-mail Signature"/>
    <w:basedOn w:val="a4"/>
    <w:link w:val="affffc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Электронная подпись Знак"/>
    <w:basedOn w:val="a5"/>
    <w:link w:val="affff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toc 4"/>
    <w:basedOn w:val="a4"/>
    <w:next w:val="a4"/>
    <w:autoRedefine/>
    <w:uiPriority w:val="39"/>
    <w:rsid w:val="00CC3EC6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6">
    <w:name w:val="toc 5"/>
    <w:basedOn w:val="a4"/>
    <w:next w:val="a4"/>
    <w:autoRedefine/>
    <w:rsid w:val="00CC3EC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4"/>
    <w:next w:val="a4"/>
    <w:autoRedefine/>
    <w:rsid w:val="00CC3EC6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4"/>
    <w:next w:val="a4"/>
    <w:autoRedefine/>
    <w:uiPriority w:val="39"/>
    <w:rsid w:val="00CC3EC6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4"/>
    <w:next w:val="a4"/>
    <w:autoRedefine/>
    <w:rsid w:val="00CC3EC6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4"/>
    <w:next w:val="a4"/>
    <w:autoRedefine/>
    <w:rsid w:val="00CC3EC6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4"/>
    <w:link w:val="1a"/>
    <w:uiPriority w:val="99"/>
    <w:rsid w:val="00CC3EC6"/>
    <w:pPr>
      <w:keepNext/>
      <w:keepLines/>
      <w:widowControl w:val="0"/>
      <w:suppressLineNumbers/>
      <w:tabs>
        <w:tab w:val="num" w:pos="972"/>
      </w:tabs>
      <w:suppressAutoHyphens/>
      <w:spacing w:after="60" w:line="240" w:lineRule="auto"/>
      <w:ind w:left="97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-1">
    <w:name w:val="содержание2-1"/>
    <w:basedOn w:val="32"/>
    <w:next w:val="a4"/>
    <w:rsid w:val="00CC3EC6"/>
    <w:pPr>
      <w:spacing w:after="60"/>
      <w:ind w:hanging="720"/>
      <w:jc w:val="both"/>
    </w:pPr>
    <w:rPr>
      <w:rFonts w:ascii="Arial" w:hAnsi="Arial"/>
      <w:sz w:val="24"/>
    </w:rPr>
  </w:style>
  <w:style w:type="paragraph" w:customStyle="1" w:styleId="210">
    <w:name w:val="Заголовок 2.1"/>
    <w:basedOn w:val="15"/>
    <w:rsid w:val="00CC3EC6"/>
    <w:pPr>
      <w:keepLines/>
      <w:widowControl w:val="0"/>
      <w:suppressLineNumbers/>
      <w:autoSpaceDN/>
      <w:spacing w:before="240" w:after="60"/>
      <w:jc w:val="center"/>
      <w:textAlignment w:val="auto"/>
    </w:pPr>
    <w:rPr>
      <w:rFonts w:ascii="Cambria" w:hAnsi="Cambria"/>
      <w:caps/>
      <w:kern w:val="32"/>
      <w:sz w:val="32"/>
      <w:szCs w:val="32"/>
    </w:rPr>
  </w:style>
  <w:style w:type="paragraph" w:customStyle="1" w:styleId="2f0">
    <w:name w:val="Стиль2"/>
    <w:basedOn w:val="28"/>
    <w:rsid w:val="00CC3EC6"/>
    <w:pPr>
      <w:keepNext/>
      <w:keepLines/>
      <w:widowControl w:val="0"/>
      <w:suppressLineNumbers/>
      <w:tabs>
        <w:tab w:val="clear" w:pos="643"/>
        <w:tab w:val="num" w:pos="576"/>
        <w:tab w:val="num" w:pos="1296"/>
      </w:tabs>
      <w:suppressAutoHyphens/>
      <w:ind w:left="1296" w:hanging="576"/>
    </w:pPr>
    <w:rPr>
      <w:b/>
      <w:bCs/>
    </w:rPr>
  </w:style>
  <w:style w:type="paragraph" w:customStyle="1" w:styleId="3f">
    <w:name w:val="Стиль3"/>
    <w:basedOn w:val="29"/>
    <w:rsid w:val="00CC3EC6"/>
    <w:pPr>
      <w:widowControl w:val="0"/>
      <w:tabs>
        <w:tab w:val="num" w:pos="1307"/>
      </w:tabs>
      <w:adjustRightInd w:val="0"/>
      <w:spacing w:after="0" w:line="240" w:lineRule="auto"/>
      <w:ind w:left="1080" w:hanging="360"/>
      <w:textAlignment w:val="baseline"/>
    </w:pPr>
  </w:style>
  <w:style w:type="paragraph" w:customStyle="1" w:styleId="2-11">
    <w:name w:val="содержание2-11"/>
    <w:basedOn w:val="a4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нак Знак110"/>
    <w:rsid w:val="00CC3EC6"/>
    <w:rPr>
      <w:rFonts w:cs="Times New Roman"/>
      <w:sz w:val="24"/>
      <w:szCs w:val="24"/>
      <w:lang w:val="ru-RU" w:eastAsia="ru-RU"/>
    </w:rPr>
  </w:style>
  <w:style w:type="character" w:customStyle="1" w:styleId="3f0">
    <w:name w:val="Стиль3 Знак"/>
    <w:basedOn w:val="110"/>
    <w:rsid w:val="00CC3EC6"/>
    <w:rPr>
      <w:rFonts w:cs="Times New Roman"/>
      <w:sz w:val="24"/>
      <w:szCs w:val="24"/>
      <w:lang w:val="ru-RU" w:eastAsia="ru-RU"/>
    </w:rPr>
  </w:style>
  <w:style w:type="paragraph" w:customStyle="1" w:styleId="47">
    <w:name w:val="Стиль4"/>
    <w:basedOn w:val="20"/>
    <w:next w:val="a4"/>
    <w:rsid w:val="00CC3EC6"/>
    <w:pPr>
      <w:keepLines/>
      <w:widowControl w:val="0"/>
      <w:suppressLineNumbers/>
      <w:suppressAutoHyphens/>
      <w:spacing w:before="0" w:after="60"/>
      <w:ind w:left="0" w:firstLine="567"/>
      <w:jc w:val="center"/>
    </w:pPr>
    <w:rPr>
      <w:rFonts w:ascii="Cambria" w:hAnsi="Cambria"/>
      <w:i/>
      <w:sz w:val="28"/>
    </w:rPr>
  </w:style>
  <w:style w:type="paragraph" w:customStyle="1" w:styleId="affffd">
    <w:name w:val="Таблица заголовок"/>
    <w:basedOn w:val="a4"/>
    <w:rsid w:val="00CC3EC6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e">
    <w:name w:val="текст таблицы"/>
    <w:basedOn w:val="a4"/>
    <w:rsid w:val="00CC3EC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Пункт Знак"/>
    <w:basedOn w:val="a4"/>
    <w:rsid w:val="00CC3EC6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0">
    <w:name w:val="a"/>
    <w:basedOn w:val="a4"/>
    <w:rsid w:val="00CC3EC6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1">
    <w:name w:val="Словарная статья"/>
    <w:basedOn w:val="a4"/>
    <w:next w:val="a4"/>
    <w:rsid w:val="00CC3EC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2">
    <w:name w:val="Комментарий пользователя"/>
    <w:basedOn w:val="a4"/>
    <w:next w:val="a4"/>
    <w:rsid w:val="00CC3EC6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character" w:customStyle="1" w:styleId="3f1">
    <w:name w:val="Стиль3 Знак Знак"/>
    <w:rsid w:val="00CC3EC6"/>
    <w:rPr>
      <w:rFonts w:cs="Times New Roman"/>
      <w:sz w:val="24"/>
      <w:szCs w:val="24"/>
      <w:lang w:val="ru-RU" w:eastAsia="ru-RU"/>
    </w:rPr>
  </w:style>
  <w:style w:type="paragraph" w:customStyle="1" w:styleId="afffff3">
    <w:name w:val="Пункт"/>
    <w:basedOn w:val="af5"/>
    <w:rsid w:val="00CC3EC6"/>
    <w:pPr>
      <w:tabs>
        <w:tab w:val="num" w:pos="1080"/>
        <w:tab w:val="num" w:pos="1418"/>
      </w:tabs>
      <w:spacing w:after="0" w:line="240" w:lineRule="auto"/>
      <w:ind w:left="1418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4"/>
    <w:rsid w:val="00CC3EC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4"/>
    <w:rsid w:val="00CC3EC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afffff4">
    <w:name w:val="Справочник"/>
    <w:basedOn w:val="a4"/>
    <w:rsid w:val="00CC3EC6"/>
    <w:pPr>
      <w:autoSpaceDE w:val="0"/>
      <w:autoSpaceDN w:val="0"/>
      <w:spacing w:after="0" w:line="300" w:lineRule="auto"/>
    </w:pPr>
    <w:rPr>
      <w:rFonts w:ascii="PragmaticaC" w:eastAsia="Times New Roman" w:hAnsi="PragmaticaC" w:cs="PragmaticaC"/>
      <w:sz w:val="16"/>
      <w:szCs w:val="16"/>
      <w:lang w:eastAsia="ru-RU"/>
    </w:rPr>
  </w:style>
  <w:style w:type="character" w:customStyle="1" w:styleId="1b">
    <w:name w:val="Знак Знак1"/>
    <w:rsid w:val="00CC3EC6"/>
    <w:rPr>
      <w:rFonts w:cs="Times New Roman"/>
      <w:sz w:val="24"/>
      <w:szCs w:val="24"/>
      <w:lang w:val="ru-RU" w:eastAsia="ru-RU"/>
    </w:rPr>
  </w:style>
  <w:style w:type="table" w:customStyle="1" w:styleId="1c">
    <w:name w:val="Сетка таблицы1"/>
    <w:basedOn w:val="a6"/>
    <w:next w:val="a8"/>
    <w:uiPriority w:val="39"/>
    <w:rsid w:val="00CC3EC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C3EC6"/>
    <w:rPr>
      <w:rFonts w:ascii="Tahoma" w:hAnsi="Tahoma" w:cs="Tahoma"/>
      <w:i/>
      <w:iCs/>
      <w:sz w:val="20"/>
      <w:szCs w:val="20"/>
    </w:rPr>
  </w:style>
  <w:style w:type="paragraph" w:customStyle="1" w:styleId="ConsPlusTitle">
    <w:name w:val="ConsPlusTitle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5">
    <w:name w:val="Титул тема"/>
    <w:basedOn w:val="a4"/>
    <w:uiPriority w:val="99"/>
    <w:qFormat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paragraph" w:customStyle="1" w:styleId="ConsPlusNonformat">
    <w:name w:val="ConsPlusNonformat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d">
    <w:name w:val="Название1"/>
    <w:basedOn w:val="a4"/>
    <w:next w:val="a4"/>
    <w:qFormat/>
    <w:rsid w:val="00CC3EC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Cell">
    <w:name w:val="ConsPlusCell"/>
    <w:rsid w:val="00CC3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Стиль1 Знак"/>
    <w:link w:val="19"/>
    <w:uiPriority w:val="99"/>
    <w:rsid w:val="00CC3E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e">
    <w:name w:val="Подпись 1"/>
    <w:basedOn w:val="a4"/>
    <w:link w:val="1f"/>
    <w:uiPriority w:val="99"/>
    <w:rsid w:val="00CC3EC6"/>
    <w:pPr>
      <w:spacing w:before="240" w:after="0" w:line="240" w:lineRule="auto"/>
    </w:pPr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customStyle="1" w:styleId="1f0">
    <w:name w:val="Резолюция 1"/>
    <w:basedOn w:val="a4"/>
    <w:uiPriority w:val="99"/>
    <w:rsid w:val="00CC3EC6"/>
    <w:pPr>
      <w:spacing w:after="60" w:line="240" w:lineRule="auto"/>
      <w:jc w:val="both"/>
    </w:pPr>
    <w:rPr>
      <w:rFonts w:ascii="Times New Roman" w:eastAsia="Calibri" w:hAnsi="Times New Roman" w:cs="Times New Roman"/>
      <w:b/>
      <w:caps/>
      <w:sz w:val="27"/>
      <w:szCs w:val="27"/>
      <w:lang w:eastAsia="ru-RU"/>
    </w:rPr>
  </w:style>
  <w:style w:type="character" w:customStyle="1" w:styleId="1f">
    <w:name w:val="Подпись 1 Знак"/>
    <w:link w:val="1e"/>
    <w:uiPriority w:val="99"/>
    <w:locked/>
    <w:rsid w:val="00CC3EC6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paragraph" w:customStyle="1" w:styleId="1f1">
    <w:name w:val="Сноска 1"/>
    <w:basedOn w:val="af"/>
    <w:link w:val="1f2"/>
    <w:uiPriority w:val="99"/>
    <w:rsid w:val="00CC3EC6"/>
    <w:pPr>
      <w:spacing w:line="276" w:lineRule="auto"/>
      <w:ind w:firstLine="0"/>
    </w:pPr>
    <w:rPr>
      <w:rFonts w:ascii="Courier New" w:hAnsi="Courier New"/>
    </w:rPr>
  </w:style>
  <w:style w:type="character" w:customStyle="1" w:styleId="1f2">
    <w:name w:val="Сноска 1 Знак"/>
    <w:link w:val="1f1"/>
    <w:uiPriority w:val="99"/>
    <w:locked/>
    <w:rsid w:val="00CC3E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f3">
    <w:name w:val="Обычный 1"/>
    <w:basedOn w:val="a4"/>
    <w:link w:val="1f4"/>
    <w:uiPriority w:val="99"/>
    <w:rsid w:val="00CC3EC6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f4">
    <w:name w:val="Обычный 1 Знак"/>
    <w:link w:val="1f3"/>
    <w:uiPriority w:val="99"/>
    <w:locked/>
    <w:rsid w:val="00CC3E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5">
    <w:name w:val="Дефис 1"/>
    <w:basedOn w:val="a1"/>
    <w:link w:val="1f6"/>
    <w:uiPriority w:val="99"/>
    <w:rsid w:val="00CC3EC6"/>
    <w:pPr>
      <w:numPr>
        <w:numId w:val="0"/>
      </w:numPr>
      <w:tabs>
        <w:tab w:val="num" w:pos="1068"/>
      </w:tabs>
      <w:spacing w:line="360" w:lineRule="auto"/>
      <w:ind w:firstLine="708"/>
      <w:jc w:val="both"/>
    </w:pPr>
    <w:rPr>
      <w:rFonts w:ascii="Times New Roman" w:hAnsi="Times New Roman" w:cs="Times New Roman"/>
      <w:sz w:val="28"/>
    </w:rPr>
  </w:style>
  <w:style w:type="paragraph" w:customStyle="1" w:styleId="2f1">
    <w:name w:val="Дефис 2"/>
    <w:basedOn w:val="1f5"/>
    <w:uiPriority w:val="99"/>
    <w:rsid w:val="00CC3EC6"/>
    <w:pPr>
      <w:numPr>
        <w:ilvl w:val="1"/>
      </w:numPr>
      <w:tabs>
        <w:tab w:val="num" w:pos="1068"/>
      </w:tabs>
      <w:ind w:firstLine="708"/>
    </w:pPr>
  </w:style>
  <w:style w:type="character" w:customStyle="1" w:styleId="1f6">
    <w:name w:val="Дефис 1 Знак"/>
    <w:link w:val="1f5"/>
    <w:uiPriority w:val="99"/>
    <w:locked/>
    <w:rsid w:val="00CC3E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7">
    <w:name w:val="Абзац списка1"/>
    <w:basedOn w:val="a4"/>
    <w:link w:val="ListParagraphChar"/>
    <w:rsid w:val="00CC3EC6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f7"/>
    <w:locked/>
    <w:rsid w:val="00CC3EC6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6">
    <w:name w:val="endnote reference"/>
    <w:uiPriority w:val="99"/>
    <w:semiHidden/>
    <w:unhideWhenUsed/>
    <w:rsid w:val="00CC3EC6"/>
    <w:rPr>
      <w:vertAlign w:val="superscript"/>
    </w:rPr>
  </w:style>
  <w:style w:type="paragraph" w:customStyle="1" w:styleId="a">
    <w:name w:val="Лист регистрации изменений"/>
    <w:basedOn w:val="7"/>
    <w:uiPriority w:val="99"/>
    <w:rsid w:val="00CC3EC6"/>
    <w:pPr>
      <w:keepNext/>
      <w:keepLines/>
      <w:pageBreakBefore w:val="0"/>
      <w:numPr>
        <w:ilvl w:val="0"/>
        <w:numId w:val="42"/>
      </w:numPr>
      <w:spacing w:before="200" w:after="0" w:line="360" w:lineRule="auto"/>
      <w:ind w:left="1296" w:hanging="288"/>
      <w:jc w:val="both"/>
    </w:pPr>
    <w:rPr>
      <w:rFonts w:ascii="Cambria" w:hAnsi="Cambria"/>
      <w:i/>
      <w:iCs/>
      <w:color w:val="404040"/>
      <w:sz w:val="28"/>
      <w:szCs w:val="20"/>
    </w:rPr>
  </w:style>
  <w:style w:type="paragraph" w:customStyle="1" w:styleId="1f8">
    <w:name w:val="Титул 1 Ж"/>
    <w:basedOn w:val="a4"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7"/>
      <w:szCs w:val="27"/>
      <w:lang w:eastAsia="ru-RU"/>
    </w:rPr>
  </w:style>
  <w:style w:type="paragraph" w:customStyle="1" w:styleId="afffff7">
    <w:name w:val="Таблица текст"/>
    <w:basedOn w:val="a4"/>
    <w:link w:val="afffff8"/>
    <w:rsid w:val="00CC3EC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Таблица шапка"/>
    <w:basedOn w:val="a4"/>
    <w:next w:val="a4"/>
    <w:link w:val="afffffa"/>
    <w:rsid w:val="00CC3EC6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a">
    <w:name w:val="Таблица шапка Знак"/>
    <w:link w:val="afffff9"/>
    <w:locked/>
    <w:rsid w:val="00CC3E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8">
    <w:name w:val="Таблица текст Знак"/>
    <w:link w:val="afffff7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Сноска дефис"/>
    <w:basedOn w:val="af"/>
    <w:uiPriority w:val="99"/>
    <w:rsid w:val="00CC3EC6"/>
    <w:pPr>
      <w:tabs>
        <w:tab w:val="num" w:pos="720"/>
        <w:tab w:val="num" w:pos="1068"/>
      </w:tabs>
      <w:ind w:left="720" w:hanging="360"/>
      <w:jc w:val="left"/>
    </w:pPr>
    <w:rPr>
      <w:rFonts w:ascii="Courier New" w:hAnsi="Courier New" w:cs="Courier New"/>
      <w:sz w:val="22"/>
      <w:szCs w:val="22"/>
    </w:rPr>
  </w:style>
  <w:style w:type="paragraph" w:customStyle="1" w:styleId="1f9">
    <w:name w:val="Список нумерованный 1"/>
    <w:basedOn w:val="1f3"/>
    <w:uiPriority w:val="99"/>
    <w:rsid w:val="00CC3EC6"/>
    <w:pPr>
      <w:tabs>
        <w:tab w:val="num" w:pos="720"/>
        <w:tab w:val="num" w:pos="1068"/>
        <w:tab w:val="num" w:pos="1134"/>
      </w:tabs>
      <w:ind w:left="720" w:firstLine="720"/>
    </w:pPr>
    <w:rPr>
      <w:sz w:val="24"/>
    </w:rPr>
  </w:style>
  <w:style w:type="paragraph" w:customStyle="1" w:styleId="afffffc">
    <w:name w:val="*Основной текст"/>
    <w:basedOn w:val="a4"/>
    <w:rsid w:val="00CC3EC6"/>
    <w:pPr>
      <w:spacing w:after="0"/>
    </w:pPr>
    <w:rPr>
      <w:rFonts w:ascii="Times New Roman" w:eastAsia="Calibri" w:hAnsi="Times New Roman" w:cs="Times New Roman"/>
      <w:sz w:val="27"/>
      <w:szCs w:val="27"/>
      <w:lang w:eastAsia="ru-RU"/>
    </w:rPr>
  </w:style>
  <w:style w:type="paragraph" w:customStyle="1" w:styleId="33">
    <w:name w:val="Нумерованный список 3 (тбл)"/>
    <w:basedOn w:val="a4"/>
    <w:uiPriority w:val="99"/>
    <w:rsid w:val="00CC3EC6"/>
    <w:pPr>
      <w:numPr>
        <w:numId w:val="46"/>
      </w:numPr>
      <w:tabs>
        <w:tab w:val="clear" w:pos="1381"/>
        <w:tab w:val="num" w:pos="1701"/>
      </w:tabs>
      <w:spacing w:before="40" w:after="80" w:line="240" w:lineRule="auto"/>
      <w:ind w:left="1707" w:hanging="567"/>
    </w:pPr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1fa">
    <w:name w:val="Маркированный список 1"/>
    <w:basedOn w:val="a4"/>
    <w:uiPriority w:val="99"/>
    <w:rsid w:val="00CC3EC6"/>
    <w:pPr>
      <w:tabs>
        <w:tab w:val="num" w:pos="1800"/>
      </w:tabs>
      <w:spacing w:after="0" w:line="240" w:lineRule="auto"/>
      <w:ind w:left="1741" w:hanging="3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КомментарийГОСТ"/>
    <w:basedOn w:val="a4"/>
    <w:uiPriority w:val="99"/>
    <w:rsid w:val="00CC3E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noProof/>
      <w:color w:val="800000"/>
      <w:sz w:val="24"/>
      <w:szCs w:val="24"/>
      <w:lang w:eastAsia="ru-RU"/>
    </w:rPr>
  </w:style>
  <w:style w:type="paragraph" w:customStyle="1" w:styleId="PlainText">
    <w:name w:val="PlainText"/>
    <w:link w:val="PlainText0"/>
    <w:qFormat/>
    <w:rsid w:val="00CC3EC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0">
    <w:name w:val="PlainText Знак"/>
    <w:link w:val="PlainText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e">
    <w:name w:val="Абзац"/>
    <w:basedOn w:val="a4"/>
    <w:link w:val="affffff"/>
    <w:qFormat/>
    <w:rsid w:val="00CC3EC6"/>
    <w:pPr>
      <w:spacing w:after="0" w:line="360" w:lineRule="auto"/>
      <w:ind w:firstLine="709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ffff">
    <w:name w:val="Абзац Знак"/>
    <w:link w:val="afffffe"/>
    <w:rsid w:val="00CC3EC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ItemizedList">
    <w:name w:val="ItemizedList"/>
    <w:basedOn w:val="PlainText"/>
    <w:rsid w:val="00CC3EC6"/>
    <w:pPr>
      <w:ind w:left="720" w:hanging="360"/>
    </w:pPr>
  </w:style>
  <w:style w:type="paragraph" w:customStyle="1" w:styleId="1fb">
    <w:name w:val="МаркСписок1"/>
    <w:basedOn w:val="afffffe"/>
    <w:uiPriority w:val="99"/>
    <w:rsid w:val="00CC3EC6"/>
    <w:pPr>
      <w:ind w:firstLine="0"/>
    </w:pPr>
  </w:style>
  <w:style w:type="paragraph" w:customStyle="1" w:styleId="TableInscription">
    <w:name w:val="TableInscription"/>
    <w:next w:val="a4"/>
    <w:qFormat/>
    <w:rsid w:val="00CC3EC6"/>
    <w:pPr>
      <w:keepNext/>
      <w:numPr>
        <w:ilvl w:val="8"/>
        <w:numId w:val="47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1">
    <w:name w:val="Head1"/>
    <w:rsid w:val="00CC3EC6"/>
    <w:pPr>
      <w:pageBreakBefore/>
      <w:numPr>
        <w:numId w:val="47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32"/>
      <w:lang w:eastAsia="ru-RU"/>
    </w:rPr>
  </w:style>
  <w:style w:type="paragraph" w:customStyle="1" w:styleId="Head2">
    <w:name w:val="Head2"/>
    <w:next w:val="a4"/>
    <w:rsid w:val="00CC3EC6"/>
    <w:pPr>
      <w:keepNext/>
      <w:numPr>
        <w:ilvl w:val="1"/>
        <w:numId w:val="4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3">
    <w:name w:val="Head3"/>
    <w:next w:val="a4"/>
    <w:rsid w:val="00CC3EC6"/>
    <w:pPr>
      <w:keepNext/>
      <w:keepLines/>
      <w:numPr>
        <w:ilvl w:val="2"/>
        <w:numId w:val="4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Head4">
    <w:name w:val="Head4"/>
    <w:next w:val="a4"/>
    <w:rsid w:val="00CC3EC6"/>
    <w:pPr>
      <w:keepNext/>
      <w:numPr>
        <w:ilvl w:val="3"/>
        <w:numId w:val="4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5">
    <w:name w:val="Head5"/>
    <w:next w:val="a4"/>
    <w:rsid w:val="00CC3EC6"/>
    <w:pPr>
      <w:keepNext/>
      <w:numPr>
        <w:ilvl w:val="4"/>
        <w:numId w:val="47"/>
      </w:numPr>
      <w:spacing w:before="120" w:after="0" w:line="240" w:lineRule="auto"/>
      <w:jc w:val="both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customStyle="1" w:styleId="PictureIncription">
    <w:name w:val="PictureIncription"/>
    <w:basedOn w:val="a4"/>
    <w:next w:val="a4"/>
    <w:rsid w:val="00CC3EC6"/>
    <w:pPr>
      <w:widowControl w:val="0"/>
      <w:numPr>
        <w:ilvl w:val="7"/>
        <w:numId w:val="47"/>
      </w:num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0">
    <w:name w:val="_Основной с красной строки"/>
    <w:basedOn w:val="a4"/>
    <w:link w:val="affffff1"/>
    <w:qFormat/>
    <w:rsid w:val="00CC3EC6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_Основной с красной строки Знак"/>
    <w:link w:val="affffff0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Нумерованный список 3 Знак"/>
    <w:link w:val="38"/>
    <w:uiPriority w:val="99"/>
    <w:locked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аблица: шапка"/>
    <w:basedOn w:val="a4"/>
    <w:next w:val="a4"/>
    <w:rsid w:val="00CC3EC6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ffffff3">
    <w:name w:val="Таблица: текст"/>
    <w:basedOn w:val="a4"/>
    <w:rsid w:val="00CC3EC6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3">
    <w:name w:val="Нумерованный"/>
    <w:basedOn w:val="a4"/>
    <w:link w:val="affffff4"/>
    <w:qFormat/>
    <w:rsid w:val="00CC3EC6"/>
    <w:pPr>
      <w:numPr>
        <w:numId w:val="4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2z3">
    <w:name w:val="WW8Num12z3"/>
    <w:rsid w:val="00CC3EC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t1">
    <w:name w:val="t1"/>
    <w:rsid w:val="00CC3EC6"/>
    <w:rPr>
      <w:color w:val="990000"/>
    </w:rPr>
  </w:style>
  <w:style w:type="paragraph" w:customStyle="1" w:styleId="OTRTableNum">
    <w:name w:val="OTR_Table_Num"/>
    <w:basedOn w:val="OTRDefault"/>
    <w:semiHidden/>
    <w:rsid w:val="00CC3EC6"/>
    <w:pPr>
      <w:numPr>
        <w:numId w:val="54"/>
      </w:numPr>
      <w:tabs>
        <w:tab w:val="clear" w:pos="0"/>
        <w:tab w:val="num" w:pos="360"/>
        <w:tab w:val="num" w:pos="851"/>
        <w:tab w:val="num" w:pos="2160"/>
      </w:tabs>
      <w:spacing w:before="60" w:after="60"/>
      <w:ind w:left="720" w:hanging="360"/>
      <w:jc w:val="left"/>
    </w:pPr>
  </w:style>
  <w:style w:type="paragraph" w:customStyle="1" w:styleId="OTRTITULnew">
    <w:name w:val="OTR_TITUL_new"/>
    <w:basedOn w:val="OTRNormal"/>
    <w:semiHidden/>
    <w:rsid w:val="00CC3EC6"/>
    <w:pPr>
      <w:spacing w:before="0" w:after="0" w:line="360" w:lineRule="auto"/>
      <w:ind w:firstLine="0"/>
      <w:jc w:val="center"/>
    </w:pPr>
    <w:rPr>
      <w:sz w:val="28"/>
      <w:szCs w:val="28"/>
    </w:rPr>
  </w:style>
  <w:style w:type="paragraph" w:customStyle="1" w:styleId="OTRTitleFoot">
    <w:name w:val="OTR_Title_Foot"/>
    <w:basedOn w:val="OTRHeaderRight"/>
    <w:semiHidden/>
    <w:rsid w:val="00CC3EC6"/>
    <w:pPr>
      <w:ind w:left="21"/>
      <w:jc w:val="center"/>
    </w:pPr>
  </w:style>
  <w:style w:type="paragraph" w:customStyle="1" w:styleId="affffff5">
    <w:name w:val="Основной"/>
    <w:basedOn w:val="a4"/>
    <w:semiHidden/>
    <w:rsid w:val="00CC3E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6">
    <w:name w:val="caption"/>
    <w:basedOn w:val="a4"/>
    <w:next w:val="a4"/>
    <w:uiPriority w:val="35"/>
    <w:qFormat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TRSymBoldItalic">
    <w:name w:val="OTR_Sym_Bold_Italic"/>
    <w:rsid w:val="00CC3EC6"/>
    <w:rPr>
      <w:b/>
      <w:i/>
    </w:rPr>
  </w:style>
  <w:style w:type="paragraph" w:customStyle="1" w:styleId="OTRControlPgCenter">
    <w:name w:val="OTR_Control_PgCenter"/>
    <w:basedOn w:val="OTRControlPage"/>
    <w:semiHidden/>
    <w:rsid w:val="00CC3EC6"/>
    <w:pPr>
      <w:jc w:val="center"/>
    </w:pPr>
  </w:style>
  <w:style w:type="paragraph" w:customStyle="1" w:styleId="OTRNormalRight">
    <w:name w:val="OTR_Normal_Right"/>
    <w:basedOn w:val="OTRDefault"/>
    <w:semiHidden/>
    <w:rsid w:val="00CC3EC6"/>
    <w:pPr>
      <w:jc w:val="right"/>
    </w:pPr>
  </w:style>
  <w:style w:type="paragraph" w:customStyle="1" w:styleId="OTRHeaderCenter">
    <w:name w:val="OTR_Header_Center"/>
    <w:basedOn w:val="OTRHeader"/>
    <w:semiHidden/>
    <w:rsid w:val="00CC3EC6"/>
    <w:pPr>
      <w:jc w:val="center"/>
    </w:pPr>
  </w:style>
  <w:style w:type="paragraph" w:customStyle="1" w:styleId="OTRDefault">
    <w:name w:val="OTR_Default"/>
    <w:link w:val="OTRDefault0"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Список маркированный"/>
    <w:basedOn w:val="a4"/>
    <w:semiHidden/>
    <w:rsid w:val="00CC3EC6"/>
    <w:pPr>
      <w:numPr>
        <w:numId w:val="51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RNormalMark2">
    <w:name w:val="OTR_Normal_Mark_2"/>
    <w:basedOn w:val="OTRDefault"/>
    <w:rsid w:val="00CC3EC6"/>
    <w:pPr>
      <w:spacing w:after="120"/>
      <w:ind w:left="1418"/>
    </w:pPr>
  </w:style>
  <w:style w:type="paragraph" w:customStyle="1" w:styleId="OTRNormalMark3">
    <w:name w:val="OTR_Normal_Mark_3"/>
    <w:basedOn w:val="OTRDefault"/>
    <w:rsid w:val="00CC3EC6"/>
    <w:pPr>
      <w:ind w:left="1701"/>
    </w:pPr>
  </w:style>
  <w:style w:type="paragraph" w:customStyle="1" w:styleId="OTRListNum">
    <w:name w:val="OTR_List_Num"/>
    <w:basedOn w:val="OTRDefault"/>
    <w:link w:val="OTRListNum0"/>
    <w:semiHidden/>
    <w:rsid w:val="00CC3EC6"/>
    <w:pPr>
      <w:numPr>
        <w:numId w:val="52"/>
      </w:numPr>
      <w:tabs>
        <w:tab w:val="clear" w:pos="851"/>
        <w:tab w:val="num" w:pos="360"/>
      </w:tabs>
      <w:spacing w:before="60" w:after="60"/>
      <w:ind w:left="1429" w:hanging="360"/>
    </w:pPr>
    <w:rPr>
      <w:sz w:val="22"/>
    </w:rPr>
  </w:style>
  <w:style w:type="character" w:customStyle="1" w:styleId="my">
    <w:name w:val="my жирный"/>
    <w:semiHidden/>
    <w:locked/>
    <w:rsid w:val="00CC3EC6"/>
    <w:rPr>
      <w:b/>
    </w:rPr>
  </w:style>
  <w:style w:type="paragraph" w:customStyle="1" w:styleId="OTRNormalNum2">
    <w:name w:val="OTR_Normal_Num_2"/>
    <w:basedOn w:val="OTRDefault"/>
    <w:rsid w:val="00CC3EC6"/>
    <w:pPr>
      <w:spacing w:after="120"/>
      <w:ind w:left="1418"/>
    </w:pPr>
  </w:style>
  <w:style w:type="paragraph" w:customStyle="1" w:styleId="OTRNormalNum3">
    <w:name w:val="OTR_Normal_Num_3"/>
    <w:basedOn w:val="OTRDefault"/>
    <w:rsid w:val="00CC3EC6"/>
    <w:pPr>
      <w:spacing w:after="120"/>
      <w:ind w:left="1985"/>
    </w:pPr>
  </w:style>
  <w:style w:type="paragraph" w:customStyle="1" w:styleId="affffff7">
    <w:name w:val="Надпись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noProof/>
      <w:sz w:val="16"/>
      <w:szCs w:val="20"/>
      <w:lang w:eastAsia="ru-RU"/>
    </w:rPr>
  </w:style>
  <w:style w:type="paragraph" w:customStyle="1" w:styleId="OTRHeaderRight">
    <w:name w:val="OTR_Header_Right"/>
    <w:basedOn w:val="a4"/>
    <w:semiHidden/>
    <w:rsid w:val="00CC3EC6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customStyle="1" w:styleId="OTRTableHead">
    <w:name w:val="OTR_Table_Head"/>
    <w:basedOn w:val="OTRDefault"/>
    <w:link w:val="OTRTableHead0"/>
    <w:rsid w:val="00CC3EC6"/>
    <w:pPr>
      <w:keepNext/>
      <w:spacing w:before="60" w:after="60"/>
      <w:jc w:val="center"/>
    </w:pPr>
    <w:rPr>
      <w:b/>
    </w:rPr>
  </w:style>
  <w:style w:type="paragraph" w:customStyle="1" w:styleId="OTRListMark">
    <w:name w:val="OTR_List_Mark"/>
    <w:basedOn w:val="OTRDefault"/>
    <w:link w:val="OTRListMark0"/>
    <w:rsid w:val="00CC3EC6"/>
    <w:pPr>
      <w:numPr>
        <w:numId w:val="60"/>
      </w:numPr>
      <w:tabs>
        <w:tab w:val="clear" w:pos="1134"/>
        <w:tab w:val="num" w:pos="360"/>
      </w:tabs>
      <w:spacing w:before="60" w:after="60"/>
      <w:ind w:left="720" w:hanging="360"/>
    </w:pPr>
    <w:rPr>
      <w:sz w:val="24"/>
    </w:rPr>
  </w:style>
  <w:style w:type="paragraph" w:customStyle="1" w:styleId="OTRNameFigure">
    <w:name w:val="OTR_Name_Figure"/>
    <w:basedOn w:val="OTRDefault"/>
    <w:rsid w:val="00CC3EC6"/>
    <w:pPr>
      <w:numPr>
        <w:numId w:val="56"/>
      </w:numPr>
      <w:tabs>
        <w:tab w:val="clear" w:pos="720"/>
        <w:tab w:val="num" w:pos="0"/>
        <w:tab w:val="num" w:pos="360"/>
        <w:tab w:val="num" w:pos="567"/>
      </w:tabs>
      <w:spacing w:before="120" w:after="120"/>
      <w:ind w:left="714" w:hanging="357"/>
      <w:jc w:val="center"/>
    </w:pPr>
    <w:rPr>
      <w:b/>
    </w:rPr>
  </w:style>
  <w:style w:type="paragraph" w:customStyle="1" w:styleId="OTRNormal">
    <w:name w:val="OTR_Normal"/>
    <w:basedOn w:val="OTRDefault"/>
    <w:link w:val="OTRNormal0"/>
    <w:rsid w:val="00CC3EC6"/>
    <w:pPr>
      <w:spacing w:before="60" w:after="120"/>
      <w:ind w:firstLine="567"/>
    </w:pPr>
    <w:rPr>
      <w:sz w:val="24"/>
    </w:rPr>
  </w:style>
  <w:style w:type="paragraph" w:customStyle="1" w:styleId="OTRControlPage">
    <w:name w:val="OTR_Control_Page"/>
    <w:basedOn w:val="OTRDefault"/>
    <w:semiHidden/>
    <w:rsid w:val="00CC3EC6"/>
    <w:pPr>
      <w:spacing w:line="360" w:lineRule="auto"/>
    </w:pPr>
  </w:style>
  <w:style w:type="paragraph" w:customStyle="1" w:styleId="OTRHeadingApp">
    <w:name w:val="OTR_Heading_App"/>
    <w:basedOn w:val="15"/>
    <w:next w:val="OTRNormal"/>
    <w:rsid w:val="00CC3EC6"/>
    <w:pPr>
      <w:keepLines/>
      <w:numPr>
        <w:numId w:val="55"/>
      </w:numPr>
      <w:pBdr>
        <w:top w:val="single" w:sz="6" w:space="10" w:color="auto"/>
      </w:pBdr>
      <w:tabs>
        <w:tab w:val="clear" w:pos="0"/>
      </w:tabs>
      <w:autoSpaceDN/>
      <w:spacing w:before="120" w:after="240" w:line="320" w:lineRule="atLeast"/>
      <w:ind w:left="0" w:firstLine="0"/>
      <w:textAlignment w:val="auto"/>
    </w:pPr>
    <w:rPr>
      <w:rFonts w:ascii="Arial MT Black" w:hAnsi="Arial MT Black"/>
      <w:bCs w:val="0"/>
      <w:spacing w:val="-20"/>
      <w:kern w:val="28"/>
      <w:sz w:val="32"/>
      <w:szCs w:val="20"/>
    </w:rPr>
  </w:style>
  <w:style w:type="paragraph" w:customStyle="1" w:styleId="OTRNormalList">
    <w:name w:val="OTR_Normal_List"/>
    <w:basedOn w:val="OTRNormal"/>
    <w:semiHidden/>
    <w:rsid w:val="00CC3EC6"/>
    <w:pPr>
      <w:keepNext/>
      <w:spacing w:before="120" w:after="60"/>
    </w:pPr>
  </w:style>
  <w:style w:type="paragraph" w:customStyle="1" w:styleId="OTRNormalMark1">
    <w:name w:val="OTR_Normal_Mark_1"/>
    <w:basedOn w:val="OTRDefault"/>
    <w:rsid w:val="00CC3EC6"/>
    <w:pPr>
      <w:spacing w:after="120"/>
      <w:ind w:left="1134"/>
    </w:pPr>
  </w:style>
  <w:style w:type="paragraph" w:customStyle="1" w:styleId="OTRNormalNum1">
    <w:name w:val="OTR_Normal_Num_1"/>
    <w:basedOn w:val="OTRDefault"/>
    <w:rsid w:val="00CC3EC6"/>
    <w:pPr>
      <w:spacing w:after="120"/>
      <w:ind w:left="851"/>
    </w:pPr>
  </w:style>
  <w:style w:type="paragraph" w:customStyle="1" w:styleId="OTRTITUL">
    <w:name w:val="OTR_TITUL"/>
    <w:basedOn w:val="OTRTITULnew"/>
    <w:semiHidden/>
    <w:rsid w:val="00CC3EC6"/>
    <w:pPr>
      <w:spacing w:before="360" w:after="360"/>
    </w:pPr>
    <w:rPr>
      <w:b/>
      <w:caps/>
      <w:sz w:val="32"/>
    </w:rPr>
  </w:style>
  <w:style w:type="paragraph" w:customStyle="1" w:styleId="OTRFigure">
    <w:name w:val="OTR_Figure"/>
    <w:rsid w:val="00CC3EC6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Normal0">
    <w:name w:val="OTR_Normal Знак"/>
    <w:link w:val="OTRNormal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TRsign">
    <w:name w:val="OTR_sign"/>
    <w:basedOn w:val="OTRNormal"/>
    <w:semiHidden/>
    <w:rsid w:val="00CC3EC6"/>
    <w:pPr>
      <w:spacing w:before="120"/>
      <w:ind w:firstLine="0"/>
      <w:jc w:val="center"/>
    </w:pPr>
    <w:rPr>
      <w:caps/>
      <w:sz w:val="28"/>
    </w:rPr>
  </w:style>
  <w:style w:type="paragraph" w:customStyle="1" w:styleId="OTRreg">
    <w:name w:val="OTR_reg"/>
    <w:basedOn w:val="OTRNormal"/>
    <w:rsid w:val="00CC3EC6"/>
    <w:pPr>
      <w:pageBreakBefore/>
      <w:ind w:firstLine="0"/>
      <w:jc w:val="center"/>
      <w:outlineLvl w:val="0"/>
    </w:pPr>
    <w:rPr>
      <w:caps/>
      <w:sz w:val="28"/>
    </w:rPr>
  </w:style>
  <w:style w:type="paragraph" w:customStyle="1" w:styleId="OTRFootercenter">
    <w:name w:val="OTR_Footer_center"/>
    <w:basedOn w:val="OTRHeaderCenter"/>
    <w:semiHidden/>
    <w:rsid w:val="00CC3EC6"/>
    <w:pPr>
      <w:spacing w:line="360" w:lineRule="auto"/>
    </w:pPr>
    <w:rPr>
      <w:rFonts w:ascii="Times New Roman" w:hAnsi="Times New Roman"/>
      <w:b w:val="0"/>
      <w:sz w:val="28"/>
    </w:rPr>
  </w:style>
  <w:style w:type="character" w:customStyle="1" w:styleId="OTRDefault0">
    <w:name w:val="OTR_Default Знак"/>
    <w:link w:val="OTRDefault"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TRListNum0">
    <w:name w:val="OTR_List_Num Знак Знак"/>
    <w:link w:val="OTRListNum"/>
    <w:semiHidden/>
    <w:rsid w:val="00CC3EC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OTRListlit">
    <w:name w:val="OTR_List_lit"/>
    <w:basedOn w:val="OTRFigure"/>
    <w:rsid w:val="00CC3EC6"/>
    <w:pPr>
      <w:numPr>
        <w:numId w:val="58"/>
      </w:numPr>
      <w:jc w:val="left"/>
    </w:pPr>
  </w:style>
  <w:style w:type="paragraph" w:customStyle="1" w:styleId="OTRTableListMark">
    <w:name w:val="OTR_Table_List_Mark"/>
    <w:basedOn w:val="OTRListMark"/>
    <w:rsid w:val="00CC3EC6"/>
    <w:pPr>
      <w:numPr>
        <w:numId w:val="53"/>
      </w:numPr>
      <w:tabs>
        <w:tab w:val="clear" w:pos="284"/>
        <w:tab w:val="num" w:pos="360"/>
        <w:tab w:val="num" w:pos="432"/>
        <w:tab w:val="num" w:pos="992"/>
        <w:tab w:val="num" w:pos="1209"/>
      </w:tabs>
      <w:ind w:left="1209" w:hanging="360"/>
      <w:jc w:val="left"/>
    </w:pPr>
    <w:rPr>
      <w:sz w:val="22"/>
    </w:rPr>
  </w:style>
  <w:style w:type="table" w:styleId="-10">
    <w:name w:val="Table Web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8">
    <w:name w:val="Note Heading"/>
    <w:basedOn w:val="a4"/>
    <w:next w:val="a4"/>
    <w:link w:val="1fc"/>
    <w:semiHidden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c">
    <w:name w:val="Заголовок записки Знак1"/>
    <w:basedOn w:val="a5"/>
    <w:link w:val="affffff8"/>
    <w:semiHidden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f9">
    <w:name w:val="Table Elegant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d">
    <w:name w:val="Table Subtle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e">
    <w:name w:val="Table Classic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lassic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">
    <w:name w:val="Table 3D effects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3D effects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TRTableListNum">
    <w:name w:val="OTR_Table_List_Num"/>
    <w:basedOn w:val="OTRDefault"/>
    <w:rsid w:val="00CC3EC6"/>
    <w:pPr>
      <w:numPr>
        <w:numId w:val="59"/>
      </w:numPr>
      <w:tabs>
        <w:tab w:val="clear" w:pos="284"/>
        <w:tab w:val="num" w:pos="360"/>
        <w:tab w:val="num" w:pos="1260"/>
      </w:tabs>
      <w:spacing w:before="60" w:after="60"/>
      <w:ind w:left="720" w:hanging="360"/>
      <w:jc w:val="left"/>
    </w:pPr>
  </w:style>
  <w:style w:type="table" w:styleId="1ff0">
    <w:name w:val="Table Simple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imple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1">
    <w:name w:val="Table Grid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Grid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b">
    <w:name w:val="Table Professional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fffffc">
    <w:name w:val="Outline List 3"/>
    <w:basedOn w:val="a7"/>
    <w:semiHidden/>
    <w:rsid w:val="00CC3EC6"/>
  </w:style>
  <w:style w:type="table" w:styleId="1ff2">
    <w:name w:val="Table Columns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umns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d">
    <w:name w:val="Table Theme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3">
    <w:name w:val="Table Colorful 1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6"/>
    <w:semiHidden/>
    <w:rsid w:val="00CC3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OTRNormalCenter">
    <w:name w:val="OTR_Normal_Center"/>
    <w:basedOn w:val="OTRDefault"/>
    <w:semiHidden/>
    <w:rsid w:val="00CC3EC6"/>
    <w:pPr>
      <w:jc w:val="center"/>
    </w:pPr>
  </w:style>
  <w:style w:type="paragraph" w:customStyle="1" w:styleId="OTRFooter">
    <w:name w:val="OTR_Footer"/>
    <w:basedOn w:val="a4"/>
    <w:semiHidden/>
    <w:rsid w:val="00CC3EC6"/>
    <w:pPr>
      <w:tabs>
        <w:tab w:val="center" w:pos="4677"/>
        <w:tab w:val="right" w:pos="9355"/>
      </w:tabs>
      <w:spacing w:after="0" w:line="240" w:lineRule="auto"/>
      <w:ind w:right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OTRNoteHead">
    <w:name w:val="OTR_Note_Head"/>
    <w:rsid w:val="00CC3EC6"/>
    <w:rPr>
      <w:rFonts w:ascii="Times New Roman" w:hAnsi="Times New Roman"/>
      <w:b/>
      <w:sz w:val="24"/>
    </w:rPr>
  </w:style>
  <w:style w:type="paragraph" w:customStyle="1" w:styleId="OTRNote">
    <w:name w:val="OTR_Note"/>
    <w:basedOn w:val="OTRDefault"/>
    <w:rsid w:val="00CC3EC6"/>
    <w:pPr>
      <w:ind w:left="2552" w:hanging="1701"/>
    </w:pPr>
  </w:style>
  <w:style w:type="character" w:customStyle="1" w:styleId="OTRSymItalic">
    <w:name w:val="OTR_Sym_Italic"/>
    <w:rsid w:val="00CC3EC6"/>
    <w:rPr>
      <w:i/>
    </w:rPr>
  </w:style>
  <w:style w:type="paragraph" w:customStyle="1" w:styleId="OTRFooterRight">
    <w:name w:val="OTR_Footer_Right"/>
    <w:basedOn w:val="a4"/>
    <w:semiHidden/>
    <w:rsid w:val="00CC3EC6"/>
    <w:pPr>
      <w:tabs>
        <w:tab w:val="center" w:pos="4677"/>
        <w:tab w:val="right" w:pos="9355"/>
      </w:tabs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OTRHeader">
    <w:name w:val="OTR_Header"/>
    <w:semiHidden/>
    <w:rsid w:val="00CC3EC6"/>
    <w:pPr>
      <w:spacing w:after="0" w:line="240" w:lineRule="auto"/>
      <w:ind w:left="2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OTRHeading5">
    <w:name w:val="OTR_Heading_5"/>
    <w:next w:val="a4"/>
    <w:semiHidden/>
    <w:rsid w:val="00CC3EC6"/>
    <w:pPr>
      <w:keepNext/>
      <w:widowControl w:val="0"/>
      <w:tabs>
        <w:tab w:val="left" w:pos="1066"/>
      </w:tabs>
      <w:autoSpaceDE w:val="0"/>
      <w:autoSpaceDN w:val="0"/>
      <w:adjustRightInd w:val="0"/>
      <w:spacing w:before="240" w:after="12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OTRWarning">
    <w:name w:val="OTR_Warning"/>
    <w:basedOn w:val="OTRDefault"/>
    <w:rsid w:val="00CC3EC6"/>
    <w:pPr>
      <w:keepNext/>
      <w:keepLines/>
      <w:pBdr>
        <w:top w:val="single" w:sz="4" w:space="1" w:color="auto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D9D9D9"/>
      <w:jc w:val="center"/>
    </w:pPr>
    <w:rPr>
      <w:b/>
      <w:caps/>
      <w:szCs w:val="24"/>
    </w:rPr>
  </w:style>
  <w:style w:type="paragraph" w:customStyle="1" w:styleId="OTRTitleDol">
    <w:name w:val="OTR_Title_Dol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RWarningText">
    <w:name w:val="OTR_Warning_Text"/>
    <w:basedOn w:val="OTRDefault"/>
    <w:rsid w:val="00CC3EC6"/>
    <w:pPr>
      <w:keepLines/>
      <w:pBdr>
        <w:left w:val="single" w:sz="4" w:space="4" w:color="C0C0C0"/>
        <w:bottom w:val="single" w:sz="4" w:space="1" w:color="auto"/>
        <w:right w:val="single" w:sz="4" w:space="4" w:color="C0C0C0"/>
      </w:pBdr>
      <w:spacing w:before="120"/>
    </w:pPr>
  </w:style>
  <w:style w:type="paragraph" w:customStyle="1" w:styleId="OTRTitulnew1">
    <w:name w:val="OTR_Titul_new_1"/>
    <w:basedOn w:val="a4"/>
    <w:semiHidden/>
    <w:rsid w:val="00CC3EC6"/>
    <w:pPr>
      <w:spacing w:before="240" w:after="240" w:line="240" w:lineRule="auto"/>
      <w:contextualSpacing/>
      <w:jc w:val="center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OTRTITULNAME">
    <w:name w:val="OTR_TITUL_NAME"/>
    <w:basedOn w:val="a4"/>
    <w:semiHidden/>
    <w:rsid w:val="00CC3EC6"/>
    <w:pPr>
      <w:spacing w:before="400" w:line="240" w:lineRule="auto"/>
      <w:contextualSpacing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OTRTitulnamedoc">
    <w:name w:val="OTR_Titul_name_doc"/>
    <w:basedOn w:val="a4"/>
    <w:semiHidden/>
    <w:rsid w:val="00CC3EC6"/>
    <w:pPr>
      <w:spacing w:before="200" w:after="400" w:line="240" w:lineRule="auto"/>
      <w:contextualSpacing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OTRTitulLU">
    <w:name w:val="OTR_Titul_LU"/>
    <w:basedOn w:val="a4"/>
    <w:semiHidden/>
    <w:rsid w:val="00CC3EC6"/>
    <w:pPr>
      <w:spacing w:before="240" w:after="240" w:line="240" w:lineRule="auto"/>
      <w:contextualSpacing/>
      <w:jc w:val="center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OTRnum">
    <w:name w:val="OTR_num"/>
    <w:basedOn w:val="15"/>
    <w:rsid w:val="00CC3EC6"/>
    <w:pPr>
      <w:keepNext w:val="0"/>
      <w:numPr>
        <w:numId w:val="61"/>
      </w:numPr>
      <w:tabs>
        <w:tab w:val="left" w:pos="1080"/>
      </w:tabs>
      <w:suppressAutoHyphens w:val="0"/>
      <w:autoSpaceDN/>
      <w:spacing w:before="60" w:after="60"/>
      <w:jc w:val="both"/>
      <w:textAlignment w:val="auto"/>
    </w:pPr>
    <w:rPr>
      <w:b w:val="0"/>
      <w:bCs w:val="0"/>
      <w:kern w:val="0"/>
      <w:sz w:val="24"/>
      <w:szCs w:val="32"/>
    </w:rPr>
  </w:style>
  <w:style w:type="paragraph" w:customStyle="1" w:styleId="OTRnum2">
    <w:name w:val="OTR_num_2"/>
    <w:basedOn w:val="20"/>
    <w:rsid w:val="00CC3EC6"/>
    <w:pPr>
      <w:keepNext w:val="0"/>
      <w:tabs>
        <w:tab w:val="num" w:pos="851"/>
      </w:tabs>
      <w:spacing w:before="60" w:after="60"/>
      <w:ind w:left="851" w:hanging="284"/>
      <w:jc w:val="both"/>
    </w:pPr>
    <w:rPr>
      <w:rFonts w:ascii="Times New Roman" w:hAnsi="Times New Roman" w:cs="Arial"/>
      <w:b w:val="0"/>
      <w:sz w:val="24"/>
    </w:rPr>
  </w:style>
  <w:style w:type="paragraph" w:customStyle="1" w:styleId="OTRnum3">
    <w:name w:val="OTR_num_3"/>
    <w:basedOn w:val="32"/>
    <w:rsid w:val="00CC3EC6"/>
    <w:pPr>
      <w:keepNext w:val="0"/>
      <w:numPr>
        <w:numId w:val="61"/>
      </w:numPr>
      <w:tabs>
        <w:tab w:val="left" w:pos="2340"/>
      </w:tabs>
      <w:spacing w:before="60" w:after="60"/>
      <w:jc w:val="both"/>
    </w:pPr>
    <w:rPr>
      <w:rFonts w:ascii="Times New Roman" w:hAnsi="Times New Roman" w:cs="Arial"/>
      <w:b w:val="0"/>
      <w:sz w:val="24"/>
      <w:szCs w:val="26"/>
    </w:rPr>
  </w:style>
  <w:style w:type="paragraph" w:customStyle="1" w:styleId="OTRnum4">
    <w:name w:val="OTR_num_4"/>
    <w:basedOn w:val="4"/>
    <w:rsid w:val="00CC3EC6"/>
    <w:pPr>
      <w:keepNext w:val="0"/>
      <w:numPr>
        <w:numId w:val="61"/>
      </w:numPr>
      <w:tabs>
        <w:tab w:val="left" w:pos="3080"/>
      </w:tabs>
      <w:spacing w:before="0" w:after="0"/>
      <w:jc w:val="both"/>
    </w:pPr>
    <w:rPr>
      <w:rFonts w:ascii="Times New Roman" w:hAnsi="Times New Roman"/>
      <w:bCs w:val="0"/>
      <w:sz w:val="24"/>
      <w:szCs w:val="20"/>
    </w:rPr>
  </w:style>
  <w:style w:type="paragraph" w:customStyle="1" w:styleId="OTRNormalNum4">
    <w:name w:val="OTR_Normal_Num_4"/>
    <w:basedOn w:val="OTRDefault"/>
    <w:rsid w:val="00CC3EC6"/>
    <w:pPr>
      <w:ind w:left="2835"/>
    </w:pPr>
  </w:style>
  <w:style w:type="paragraph" w:customStyle="1" w:styleId="OTRTitleDocCode">
    <w:name w:val="OTR_Title_DocCode"/>
    <w:basedOn w:val="a4"/>
    <w:semiHidden/>
    <w:rsid w:val="00CC3EC6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TRTitleDocName">
    <w:name w:val="OTR_Title_DocName"/>
    <w:basedOn w:val="a4"/>
    <w:semiHidden/>
    <w:rsid w:val="00CC3EC6"/>
    <w:pPr>
      <w:spacing w:before="2880"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paragraph" w:customStyle="1" w:styleId="OTRTitleDate">
    <w:name w:val="OTR_Title_Date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OTRTitleStamp">
    <w:name w:val="OTR_Title_Stamp"/>
    <w:basedOn w:val="a4"/>
    <w:semiHidden/>
    <w:rsid w:val="00CC3EC6"/>
    <w:pPr>
      <w:spacing w:after="0" w:line="240" w:lineRule="auto"/>
      <w:jc w:val="center"/>
    </w:pPr>
    <w:rPr>
      <w:rFonts w:ascii="Times New Roman" w:eastAsia="Times New Roman" w:hAnsi="Times New Roman" w:cs="Times New Roman"/>
      <w:iCs/>
      <w:sz w:val="16"/>
      <w:szCs w:val="24"/>
      <w:lang w:eastAsia="ru-RU"/>
    </w:rPr>
  </w:style>
  <w:style w:type="paragraph" w:customStyle="1" w:styleId="OTRTitleFIO">
    <w:name w:val="OTR_Title_FIO"/>
    <w:basedOn w:val="OTRTitleDol"/>
    <w:semiHidden/>
    <w:rsid w:val="00CC3EC6"/>
    <w:rPr>
      <w:u w:val="single"/>
    </w:rPr>
  </w:style>
  <w:style w:type="paragraph" w:customStyle="1" w:styleId="OTRTitlePageNum">
    <w:name w:val="OTR_Title_PageNum"/>
    <w:basedOn w:val="a4"/>
    <w:semiHidden/>
    <w:rsid w:val="00CC3EC6"/>
    <w:pPr>
      <w:keepNext/>
      <w:spacing w:before="160" w:after="20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e">
    <w:name w:val="Комментарий к шаблону"/>
    <w:rsid w:val="00CC3EC6"/>
    <w:rPr>
      <w:i/>
      <w:iCs/>
      <w:color w:val="008000"/>
      <w:sz w:val="22"/>
    </w:rPr>
  </w:style>
  <w:style w:type="paragraph" w:customStyle="1" w:styleId="OTRContents">
    <w:name w:val="OTR_Contents"/>
    <w:basedOn w:val="a4"/>
    <w:semiHidden/>
    <w:rsid w:val="00CC3EC6"/>
    <w:pPr>
      <w:keepNext/>
      <w:pageBreakBefore/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customStyle="1" w:styleId="OTRNormal1">
    <w:name w:val="Стиль OTR_Normal + полужирный"/>
    <w:rsid w:val="00CC3EC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OTRBold">
    <w:name w:val="OTR_Bold"/>
    <w:rsid w:val="00CC3EC6"/>
    <w:rPr>
      <w:b/>
    </w:rPr>
  </w:style>
  <w:style w:type="paragraph" w:customStyle="1" w:styleId="OTRNormalPacked">
    <w:name w:val="OTR_Normal_Packed"/>
    <w:basedOn w:val="OTRNormal"/>
    <w:rsid w:val="00CC3EC6"/>
    <w:rPr>
      <w:spacing w:val="-2"/>
    </w:rPr>
  </w:style>
  <w:style w:type="character" w:customStyle="1" w:styleId="OTRPacked">
    <w:name w:val="OTR_Packed"/>
    <w:rsid w:val="00CC3EC6"/>
    <w:rPr>
      <w:spacing w:val="-2"/>
    </w:rPr>
  </w:style>
  <w:style w:type="character" w:customStyle="1" w:styleId="OTRNameTable">
    <w:name w:val="OTR_Name_Table Знак"/>
    <w:link w:val="OTRNameTable0"/>
    <w:rsid w:val="00CC3EC6"/>
    <w:rPr>
      <w:b/>
    </w:rPr>
  </w:style>
  <w:style w:type="paragraph" w:customStyle="1" w:styleId="OTRNameTable0">
    <w:name w:val="OTR_Name_Table"/>
    <w:basedOn w:val="OTRDefault"/>
    <w:link w:val="OTRNameTable"/>
    <w:rsid w:val="00CC3EC6"/>
    <w:pPr>
      <w:keepNext/>
      <w:tabs>
        <w:tab w:val="num" w:pos="600"/>
      </w:tabs>
      <w:spacing w:before="120"/>
      <w:ind w:left="600" w:hanging="36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OTRTableTitle">
    <w:name w:val="OTR_Table_Title"/>
    <w:basedOn w:val="OTRDefault"/>
    <w:rsid w:val="00CC3EC6"/>
    <w:pPr>
      <w:keepNext/>
      <w:numPr>
        <w:numId w:val="57"/>
      </w:numPr>
      <w:tabs>
        <w:tab w:val="clear" w:pos="1260"/>
        <w:tab w:val="num" w:pos="0"/>
        <w:tab w:val="num" w:pos="360"/>
      </w:tabs>
      <w:spacing w:before="120"/>
      <w:ind w:left="284" w:hanging="284"/>
    </w:pPr>
    <w:rPr>
      <w:b/>
      <w:sz w:val="24"/>
    </w:rPr>
  </w:style>
  <w:style w:type="character" w:customStyle="1" w:styleId="OTRTableHead0">
    <w:name w:val="OTR_Table_Head Знак"/>
    <w:link w:val="OTRTableHead"/>
    <w:rsid w:val="00CC3EC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ffffff">
    <w:name w:val="Знак Знак Знак Знак"/>
    <w:basedOn w:val="a4"/>
    <w:next w:val="a4"/>
    <w:semiHidden/>
    <w:rsid w:val="00CC3EC6"/>
    <w:pPr>
      <w:spacing w:after="160" w:line="24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OTRSymBold">
    <w:name w:val="OTR_Sym_Bold"/>
    <w:rsid w:val="00CC3EC6"/>
    <w:rPr>
      <w:b/>
    </w:rPr>
  </w:style>
  <w:style w:type="table" w:customStyle="1" w:styleId="OTRTable">
    <w:name w:val="OTR_Table"/>
    <w:basedOn w:val="a6"/>
    <w:rsid w:val="00CC3EC6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customStyle="1" w:styleId="OTRMaketCode">
    <w:name w:val="OTR_Maket_Code"/>
    <w:basedOn w:val="OTRDefault"/>
    <w:rsid w:val="00CC3EC6"/>
    <w:pPr>
      <w:spacing w:after="60"/>
    </w:pPr>
    <w:rPr>
      <w:rFonts w:cs="Courier New"/>
      <w:szCs w:val="24"/>
      <w:lang w:val="en-US"/>
    </w:rPr>
  </w:style>
  <w:style w:type="paragraph" w:customStyle="1" w:styleId="OTRBLOCK">
    <w:name w:val="OTR_BLOCK"/>
    <w:basedOn w:val="a4"/>
    <w:rsid w:val="00CC3EC6"/>
    <w:pPr>
      <w:spacing w:before="60" w:after="60" w:line="240" w:lineRule="auto"/>
      <w:jc w:val="both"/>
    </w:pPr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customStyle="1" w:styleId="OTRTableListmark0">
    <w:name w:val="OTR_Table_List_mark"/>
    <w:rsid w:val="00CC3EC6"/>
    <w:pPr>
      <w:numPr>
        <w:numId w:val="62"/>
      </w:num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OTRListMark0">
    <w:name w:val="OTR_List_Mark Знак"/>
    <w:link w:val="OTRListMark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0">
    <w:name w:val="Маркир список"/>
    <w:basedOn w:val="a4"/>
    <w:semiHidden/>
    <w:rsid w:val="00CC3EC6"/>
    <w:pPr>
      <w:tabs>
        <w:tab w:val="num" w:pos="1080"/>
        <w:tab w:val="left" w:pos="1191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ffff1">
    <w:name w:val="Примечание"/>
    <w:basedOn w:val="a4"/>
    <w:semiHidden/>
    <w:rsid w:val="00CC3EC6"/>
    <w:pPr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fffff2">
    <w:name w:val="Нумерованные"/>
    <w:basedOn w:val="a7"/>
    <w:semiHidden/>
    <w:rsid w:val="00CC3EC6"/>
  </w:style>
  <w:style w:type="paragraph" w:customStyle="1" w:styleId="afffffff3">
    <w:name w:val="Номер года"/>
    <w:basedOn w:val="a4"/>
    <w:semiHidden/>
    <w:rsid w:val="00CC3EC6"/>
    <w:pPr>
      <w:autoSpaceDE w:val="0"/>
      <w:autoSpaceDN w:val="0"/>
      <w:adjustRightInd w:val="0"/>
      <w:spacing w:before="120" w:after="0" w:line="36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4">
    <w:name w:val="Титульный лист"/>
    <w:basedOn w:val="a4"/>
    <w:semiHidden/>
    <w:rsid w:val="00CC3EC6"/>
    <w:pPr>
      <w:shd w:val="clear" w:color="auto" w:fill="FFFFFF"/>
      <w:autoSpaceDE w:val="0"/>
      <w:autoSpaceDN w:val="0"/>
      <w:adjustRightInd w:val="0"/>
      <w:spacing w:before="1718" w:after="0" w:line="360" w:lineRule="auto"/>
      <w:ind w:left="998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ff4">
    <w:name w:val="index 1"/>
    <w:basedOn w:val="a4"/>
    <w:next w:val="a4"/>
    <w:autoRedefine/>
    <w:semiHidden/>
    <w:rsid w:val="00CC3EC6"/>
    <w:pPr>
      <w:widowControl w:val="0"/>
      <w:tabs>
        <w:tab w:val="num" w:pos="720"/>
        <w:tab w:val="left" w:pos="1985"/>
        <w:tab w:val="left" w:pos="2127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ff5">
    <w:name w:val="index heading"/>
    <w:basedOn w:val="a4"/>
    <w:next w:val="1ff4"/>
    <w:semiHidden/>
    <w:rsid w:val="00CC3EC6"/>
    <w:pPr>
      <w:tabs>
        <w:tab w:val="left" w:pos="1985"/>
        <w:tab w:val="left" w:pos="2127"/>
      </w:tabs>
      <w:spacing w:after="0" w:line="360" w:lineRule="auto"/>
      <w:ind w:firstLine="425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2f9">
    <w:name w:val="index 2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4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3f8">
    <w:name w:val="index 3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6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4b">
    <w:name w:val="index 4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8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59">
    <w:name w:val="index 5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0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63">
    <w:name w:val="index 6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2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73">
    <w:name w:val="index 7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4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83">
    <w:name w:val="index 8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6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92">
    <w:name w:val="index 9"/>
    <w:basedOn w:val="a4"/>
    <w:next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left="1800" w:hanging="20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ffff6">
    <w:name w:val="Абзац Обычный"/>
    <w:basedOn w:val="a4"/>
    <w:autoRedefine/>
    <w:semiHidden/>
    <w:rsid w:val="00CC3E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4"/>
    <w:semiHidden/>
    <w:rsid w:val="00CC3EC6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customStyle="1" w:styleId="74">
    <w:name w:val="Абзац Обычный7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Абзац Обычный8"/>
    <w:basedOn w:val="a4"/>
    <w:autoRedefine/>
    <w:semiHidden/>
    <w:rsid w:val="00CC3EC6"/>
    <w:pPr>
      <w:tabs>
        <w:tab w:val="left" w:pos="1985"/>
        <w:tab w:val="left" w:pos="2127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fffff7">
    <w:name w:val="Вариант мышь"/>
    <w:basedOn w:val="a4"/>
    <w:next w:val="a4"/>
    <w:semiHidden/>
    <w:rsid w:val="00CC3EC6"/>
    <w:pPr>
      <w:keepNext/>
      <w:tabs>
        <w:tab w:val="num" w:pos="720"/>
        <w:tab w:val="left" w:pos="1134"/>
        <w:tab w:val="left" w:pos="1418"/>
      </w:tabs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fffffff8">
    <w:name w:val="Вариант клавиатура"/>
    <w:basedOn w:val="a4"/>
    <w:next w:val="afffffff0"/>
    <w:semiHidden/>
    <w:rsid w:val="00CC3EC6"/>
    <w:pPr>
      <w:tabs>
        <w:tab w:val="num" w:pos="972"/>
        <w:tab w:val="left" w:pos="1134"/>
        <w:tab w:val="left" w:pos="141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5">
    <w:name w:val="Абзац Обычный1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a">
    <w:name w:val="Абзац Обычный5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a">
    <w:name w:val="Абзац Обычный2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9">
    <w:name w:val="Абзац Обычный3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c">
    <w:name w:val="Абзац Обычный4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4">
    <w:name w:val="Абзац Обычный6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">
    <w:name w:val="Абзац Обычный9"/>
    <w:basedOn w:val="a4"/>
    <w:autoRedefine/>
    <w:semiHidden/>
    <w:rsid w:val="00CC3EC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Таблица"/>
    <w:basedOn w:val="a4"/>
    <w:semiHidden/>
    <w:rsid w:val="00CC3EC6"/>
    <w:pPr>
      <w:suppressLineNumbers/>
      <w:suppressAutoHyphens/>
      <w:spacing w:before="80" w:after="4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fffffffa">
    <w:name w:val="Столбец"/>
    <w:basedOn w:val="a4"/>
    <w:semiHidden/>
    <w:rsid w:val="00CC3EC6"/>
    <w:pPr>
      <w:suppressLineNumbers/>
      <w:suppressAutoHyphens/>
      <w:spacing w:after="4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paragraph" w:customStyle="1" w:styleId="11">
    <w:name w:val="Заголовок1А"/>
    <w:basedOn w:val="a4"/>
    <w:rsid w:val="00CC3EC6"/>
    <w:pPr>
      <w:numPr>
        <w:numId w:val="63"/>
      </w:num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CommentTextChar">
    <w:name w:val="Comment Text Char"/>
    <w:locked/>
    <w:rsid w:val="00CC3EC6"/>
    <w:rPr>
      <w:rFonts w:cs="Times New Roman"/>
    </w:rPr>
  </w:style>
  <w:style w:type="paragraph" w:customStyle="1" w:styleId="3fa">
    <w:name w:val="Абзац списка3"/>
    <w:basedOn w:val="a4"/>
    <w:rsid w:val="00CC3E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f6">
    <w:name w:val="Нет списка1"/>
    <w:next w:val="a7"/>
    <w:uiPriority w:val="99"/>
    <w:semiHidden/>
    <w:unhideWhenUsed/>
    <w:rsid w:val="00CC3EC6"/>
  </w:style>
  <w:style w:type="numbering" w:customStyle="1" w:styleId="10">
    <w:name w:val="Статья / Раздел1"/>
    <w:basedOn w:val="a7"/>
    <w:next w:val="affffffc"/>
    <w:semiHidden/>
    <w:rsid w:val="00CC3EC6"/>
    <w:pPr>
      <w:numPr>
        <w:numId w:val="49"/>
      </w:numPr>
    </w:pPr>
  </w:style>
  <w:style w:type="numbering" w:customStyle="1" w:styleId="12">
    <w:name w:val="Нумерованные1"/>
    <w:basedOn w:val="a7"/>
    <w:semiHidden/>
    <w:rsid w:val="00CC3EC6"/>
    <w:pPr>
      <w:numPr>
        <w:numId w:val="50"/>
      </w:numPr>
    </w:pPr>
  </w:style>
  <w:style w:type="paragraph" w:customStyle="1" w:styleId="1ff7">
    <w:name w:val="Заголовок_1"/>
    <w:basedOn w:val="15"/>
    <w:next w:val="1ff8"/>
    <w:qFormat/>
    <w:rsid w:val="00CC3EC6"/>
    <w:pPr>
      <w:keepNext w:val="0"/>
      <w:tabs>
        <w:tab w:val="num" w:pos="1134"/>
      </w:tabs>
      <w:suppressAutoHyphens w:val="0"/>
      <w:autoSpaceDE w:val="0"/>
      <w:adjustRightInd w:val="0"/>
      <w:spacing w:before="120" w:after="120"/>
      <w:ind w:left="1021" w:hanging="454"/>
      <w:textAlignment w:val="auto"/>
    </w:pPr>
    <w:rPr>
      <w:kern w:val="0"/>
      <w:sz w:val="24"/>
      <w:szCs w:val="20"/>
    </w:rPr>
  </w:style>
  <w:style w:type="paragraph" w:customStyle="1" w:styleId="1ff8">
    <w:name w:val="Нумерованный_1"/>
    <w:basedOn w:val="a4"/>
    <w:link w:val="1ff9"/>
    <w:qFormat/>
    <w:rsid w:val="00CC3EC6"/>
    <w:pPr>
      <w:tabs>
        <w:tab w:val="num" w:pos="1134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b">
    <w:name w:val="Нумерованный_2"/>
    <w:basedOn w:val="1ff8"/>
    <w:link w:val="2fc"/>
    <w:qFormat/>
    <w:rsid w:val="00CC3EC6"/>
  </w:style>
  <w:style w:type="paragraph" w:customStyle="1" w:styleId="4d">
    <w:name w:val="Нумерованный 4"/>
    <w:basedOn w:val="2fb"/>
    <w:link w:val="4e"/>
    <w:qFormat/>
    <w:rsid w:val="00CC3EC6"/>
    <w:pPr>
      <w:tabs>
        <w:tab w:val="clear" w:pos="1134"/>
      </w:tabs>
      <w:ind w:left="1728" w:hanging="648"/>
    </w:pPr>
  </w:style>
  <w:style w:type="character" w:customStyle="1" w:styleId="1ff9">
    <w:name w:val="Нумерованный_1 Знак"/>
    <w:link w:val="1ff8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c">
    <w:name w:val="Нумерованный_2 Знак"/>
    <w:link w:val="2fb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">
    <w:name w:val="Нумерованный 4 Знак"/>
    <w:link w:val="4d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C3EC6"/>
  </w:style>
  <w:style w:type="paragraph" w:customStyle="1" w:styleId="1ffa">
    <w:name w:val="Маркированный_1"/>
    <w:basedOn w:val="a4"/>
    <w:qFormat/>
    <w:rsid w:val="00CC3EC6"/>
    <w:pPr>
      <w:tabs>
        <w:tab w:val="left" w:pos="1134"/>
      </w:tabs>
      <w:spacing w:after="0" w:line="240" w:lineRule="auto"/>
      <w:ind w:left="1287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4"/>
    <w:rsid w:val="00CC3EC6"/>
    <w:pPr>
      <w:tabs>
        <w:tab w:val="num" w:pos="1931"/>
      </w:tabs>
      <w:spacing w:after="0" w:line="240" w:lineRule="auto"/>
      <w:ind w:left="51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b">
    <w:name w:val="Приложение"/>
    <w:basedOn w:val="a4"/>
    <w:qFormat/>
    <w:rsid w:val="00CC3EC6"/>
    <w:pPr>
      <w:spacing w:after="120" w:line="240" w:lineRule="auto"/>
      <w:ind w:left="567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Основной текст4"/>
    <w:basedOn w:val="a4"/>
    <w:rsid w:val="00CC3EC6"/>
    <w:pPr>
      <w:widowControl w:val="0"/>
      <w:shd w:val="clear" w:color="auto" w:fill="FFFFFF"/>
      <w:spacing w:after="240" w:line="0" w:lineRule="atLeast"/>
      <w:ind w:hanging="1100"/>
    </w:pPr>
    <w:rPr>
      <w:rFonts w:ascii="Arial" w:eastAsia="Arial" w:hAnsi="Arial" w:cs="Arial"/>
      <w:color w:val="000000"/>
      <w:sz w:val="26"/>
      <w:szCs w:val="26"/>
      <w:lang w:eastAsia="ru-RU"/>
    </w:rPr>
  </w:style>
  <w:style w:type="paragraph" w:customStyle="1" w:styleId="afffffffc">
    <w:name w:val="Заголовок_уточнение"/>
    <w:basedOn w:val="a4"/>
    <w:qFormat/>
    <w:rsid w:val="00CC3EC6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fff4">
    <w:name w:val="Нумерованный Знак"/>
    <w:link w:val="a3"/>
    <w:rsid w:val="00CC3EC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2">
    <w:name w:val="Стиль112"/>
    <w:uiPriority w:val="99"/>
    <w:rsid w:val="00CC3EC6"/>
    <w:pPr>
      <w:numPr>
        <w:numId w:val="64"/>
      </w:numPr>
    </w:pPr>
  </w:style>
  <w:style w:type="paragraph" w:customStyle="1" w:styleId="G">
    <w:name w:val="G_Текст"/>
    <w:basedOn w:val="a4"/>
    <w:link w:val="G0"/>
    <w:qFormat/>
    <w:rsid w:val="00CC3EC6"/>
    <w:pPr>
      <w:spacing w:after="120" w:line="312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G0">
    <w:name w:val="G_Текст Знак"/>
    <w:link w:val="G"/>
    <w:rsid w:val="00CC3E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d">
    <w:name w:val="ТЗ.Обычный"/>
    <w:link w:val="afffffffe"/>
    <w:qFormat/>
    <w:rsid w:val="00CC3EC6"/>
    <w:pPr>
      <w:spacing w:before="60" w:after="60" w:line="276" w:lineRule="auto"/>
      <w:ind w:firstLine="567"/>
      <w:jc w:val="both"/>
    </w:pPr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character" w:customStyle="1" w:styleId="afffffffe">
    <w:name w:val="ТЗ.Обычный Знак"/>
    <w:link w:val="afffffffd"/>
    <w:rsid w:val="00CC3EC6"/>
    <w:rPr>
      <w:rFonts w:ascii="Times New Roman" w:eastAsia="Calibri" w:hAnsi="Times New Roman" w:cs="Times New Roman"/>
      <w:bCs/>
      <w:iCs/>
      <w:sz w:val="24"/>
      <w:szCs w:val="24"/>
      <w:lang w:eastAsia="ru-RU"/>
    </w:rPr>
  </w:style>
  <w:style w:type="paragraph" w:customStyle="1" w:styleId="14">
    <w:name w:val="Табл_нумер_список1"/>
    <w:uiPriority w:val="23"/>
    <w:qFormat/>
    <w:rsid w:val="00CC3EC6"/>
    <w:pPr>
      <w:numPr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paragraph" w:customStyle="1" w:styleId="2">
    <w:name w:val="Табл_нумер_список2"/>
    <w:uiPriority w:val="23"/>
    <w:qFormat/>
    <w:rsid w:val="00CC3EC6"/>
    <w:pPr>
      <w:numPr>
        <w:ilvl w:val="1"/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paragraph" w:customStyle="1" w:styleId="30">
    <w:name w:val="Табл_нумер_список3"/>
    <w:uiPriority w:val="23"/>
    <w:qFormat/>
    <w:rsid w:val="00CC3EC6"/>
    <w:pPr>
      <w:numPr>
        <w:ilvl w:val="2"/>
        <w:numId w:val="65"/>
      </w:numPr>
      <w:spacing w:before="120" w:after="0" w:line="240" w:lineRule="auto"/>
    </w:pPr>
    <w:rPr>
      <w:rFonts w:ascii="Times New Roman" w:eastAsia="Calibri" w:hAnsi="Times New Roman" w:cs="Times New Roman"/>
      <w:lang w:bidi="en-US"/>
    </w:rPr>
  </w:style>
  <w:style w:type="numbering" w:customStyle="1" w:styleId="a2">
    <w:name w:val="Табл_нумерованный_список"/>
    <w:uiPriority w:val="99"/>
    <w:rsid w:val="00CC3EC6"/>
    <w:pPr>
      <w:numPr>
        <w:numId w:val="65"/>
      </w:numPr>
    </w:pPr>
  </w:style>
  <w:style w:type="paragraph" w:customStyle="1" w:styleId="affffffff">
    <w:name w:val="ТЗ.Таблица.Текст"/>
    <w:basedOn w:val="afffffffd"/>
    <w:link w:val="affffffff0"/>
    <w:uiPriority w:val="29"/>
    <w:qFormat/>
    <w:rsid w:val="00CC3EC6"/>
    <w:pPr>
      <w:ind w:firstLine="0"/>
    </w:pPr>
    <w:rPr>
      <w:sz w:val="20"/>
    </w:rPr>
  </w:style>
  <w:style w:type="character" w:customStyle="1" w:styleId="affffffff0">
    <w:name w:val="ТЗ.Таблица.Текст Знак"/>
    <w:link w:val="affffffff"/>
    <w:uiPriority w:val="29"/>
    <w:locked/>
    <w:rsid w:val="00CC3EC6"/>
    <w:rPr>
      <w:rFonts w:ascii="Times New Roman" w:eastAsia="Calibri" w:hAnsi="Times New Roman" w:cs="Times New Roman"/>
      <w:bCs/>
      <w:iCs/>
      <w:sz w:val="20"/>
      <w:szCs w:val="24"/>
      <w:lang w:eastAsia="ru-RU"/>
    </w:rPr>
  </w:style>
  <w:style w:type="paragraph" w:customStyle="1" w:styleId="CharChar">
    <w:name w:val="Char Char"/>
    <w:basedOn w:val="a4"/>
    <w:rsid w:val="00CC3E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2fd">
    <w:name w:val="Нет списка2"/>
    <w:next w:val="a7"/>
    <w:uiPriority w:val="99"/>
    <w:semiHidden/>
    <w:unhideWhenUsed/>
    <w:rsid w:val="00CC3EC6"/>
  </w:style>
  <w:style w:type="paragraph" w:customStyle="1" w:styleId="xl71">
    <w:name w:val="xl71"/>
    <w:basedOn w:val="a4"/>
    <w:rsid w:val="00CC3E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rsid w:val="00CC3EC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rsid w:val="00CC3E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4"/>
    <w:rsid w:val="00CC3E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2">
    <w:name w:val="xl82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3">
    <w:name w:val="xl83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7">
    <w:name w:val="xl87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88">
    <w:name w:val="xl88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4"/>
    <w:rsid w:val="00CC3EC6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1">
    <w:name w:val="xl9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rsid w:val="00CC3EC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4"/>
    <w:rsid w:val="00CC3EC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C3EC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C3EC6"/>
    <w:pPr>
      <w:pBdr>
        <w:top w:val="single" w:sz="8" w:space="0" w:color="auto"/>
        <w:left w:val="single" w:sz="8" w:space="7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4"/>
    <w:rsid w:val="00CC3EC6"/>
    <w:pPr>
      <w:pBdr>
        <w:top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4"/>
    <w:rsid w:val="00CC3EC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4"/>
    <w:rsid w:val="00CC3EC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CC3EC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4"/>
    <w:rsid w:val="00CC3E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4"/>
    <w:rsid w:val="00CC3E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4"/>
    <w:rsid w:val="00CC3E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pinkbg1">
    <w:name w:val="pinkbg1"/>
    <w:rsid w:val="00CC3EC6"/>
    <w:rPr>
      <w:caps w:val="0"/>
      <w:shd w:val="clear" w:color="auto" w:fill="FDD7C9"/>
    </w:rPr>
  </w:style>
  <w:style w:type="character" w:customStyle="1" w:styleId="highlightmailrucssattributepostfix">
    <w:name w:val="highlight_mailru_css_attribute_postfix"/>
    <w:rsid w:val="00CC3EC6"/>
  </w:style>
  <w:style w:type="paragraph" w:customStyle="1" w:styleId="14pt">
    <w:name w:val="Обычный + 14 pt"/>
    <w:aliases w:val="по ширине,Первая строка:  1,25 см"/>
    <w:basedOn w:val="a4"/>
    <w:qFormat/>
    <w:rsid w:val="00CC3E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4"/>
    <w:rsid w:val="00CC3E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egoe UI" w:eastAsia="Times New Roman" w:hAnsi="Segoe UI" w:cs="Segoe UI"/>
      <w:color w:val="444444"/>
      <w:sz w:val="20"/>
      <w:szCs w:val="20"/>
      <w:lang w:eastAsia="ru-RU"/>
    </w:rPr>
  </w:style>
  <w:style w:type="character" w:customStyle="1" w:styleId="affffffff1">
    <w:name w:val="МПТ осн.ткст. Знак"/>
    <w:link w:val="affffffff2"/>
    <w:locked/>
    <w:rsid w:val="00CC3EC6"/>
  </w:style>
  <w:style w:type="paragraph" w:customStyle="1" w:styleId="affffffff2">
    <w:name w:val="МПТ осн.ткст."/>
    <w:basedOn w:val="a4"/>
    <w:link w:val="affffffff1"/>
    <w:qFormat/>
    <w:rsid w:val="00CC3EC6"/>
    <w:pPr>
      <w:widowControl w:val="0"/>
      <w:spacing w:before="120" w:after="120"/>
      <w:ind w:firstLine="709"/>
      <w:jc w:val="both"/>
    </w:pPr>
  </w:style>
  <w:style w:type="paragraph" w:customStyle="1" w:styleId="02">
    <w:name w:val="_Текст0_Список 2 уровня"/>
    <w:rsid w:val="00CC3EC6"/>
    <w:pPr>
      <w:numPr>
        <w:numId w:val="66"/>
      </w:num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4">
    <w:name w:val="Обычный (веб) Знак"/>
    <w:aliases w:val="Обычный (веб) Знак1 Знак,Знак Знак2 Знак,Обычный (веб) Знак Знак Знак1 Знак,Обычный (веб) Знак Знак Знак Знак Знак,Знак Знак Знак1 Знак Знак Знак Знак Знак Знак Знак"/>
    <w:link w:val="aff3"/>
    <w:uiPriority w:val="99"/>
    <w:locked/>
    <w:rsid w:val="00CC3EC6"/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character" w:customStyle="1" w:styleId="affffffff3">
    <w:name w:val="Элемент списка Знак"/>
    <w:link w:val="affffffff4"/>
    <w:uiPriority w:val="99"/>
    <w:locked/>
    <w:rsid w:val="00CC3EC6"/>
    <w:rPr>
      <w:noProof/>
    </w:rPr>
  </w:style>
  <w:style w:type="paragraph" w:customStyle="1" w:styleId="affffffff4">
    <w:name w:val="Элемент списка"/>
    <w:basedOn w:val="a4"/>
    <w:link w:val="affffffff3"/>
    <w:uiPriority w:val="99"/>
    <w:qFormat/>
    <w:rsid w:val="00CC3EC6"/>
    <w:pPr>
      <w:tabs>
        <w:tab w:val="num" w:pos="360"/>
      </w:tabs>
      <w:spacing w:after="0" w:line="240" w:lineRule="auto"/>
      <w:ind w:left="360" w:hanging="360"/>
      <w:jc w:val="both"/>
    </w:pPr>
    <w:rPr>
      <w:noProof/>
    </w:rPr>
  </w:style>
  <w:style w:type="paragraph" w:customStyle="1" w:styleId="Textbody">
    <w:name w:val="Text body"/>
    <w:basedOn w:val="a4"/>
    <w:rsid w:val="00CC3EC6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-9">
    <w:name w:val="Гост-абзац"/>
    <w:basedOn w:val="a4"/>
    <w:link w:val="-a"/>
    <w:qFormat/>
    <w:rsid w:val="00CC3EC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-a">
    <w:name w:val="Гост-абзац Знак"/>
    <w:basedOn w:val="a5"/>
    <w:link w:val="-9"/>
    <w:rsid w:val="00CC3EC6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-">
    <w:name w:val="ГОСТ-список"/>
    <w:basedOn w:val="a4"/>
    <w:link w:val="-b"/>
    <w:qFormat/>
    <w:rsid w:val="00CC3EC6"/>
    <w:pPr>
      <w:numPr>
        <w:numId w:val="67"/>
      </w:numPr>
      <w:spacing w:after="0" w:line="360" w:lineRule="auto"/>
      <w:jc w:val="both"/>
    </w:pPr>
    <w:rPr>
      <w:rFonts w:ascii="Times New Roman" w:eastAsia="Calibri" w:hAnsi="Times New Roman" w:cs="Times New Roman"/>
      <w:noProof/>
      <w:sz w:val="24"/>
      <w:szCs w:val="24"/>
      <w:shd w:val="clear" w:color="auto" w:fill="FFFFFF"/>
    </w:rPr>
  </w:style>
  <w:style w:type="character" w:customStyle="1" w:styleId="-b">
    <w:name w:val="ГОСТ-список Знак"/>
    <w:link w:val="-"/>
    <w:rsid w:val="00CC3EC6"/>
    <w:rPr>
      <w:rFonts w:ascii="Times New Roman" w:eastAsia="Calibri" w:hAnsi="Times New Roman" w:cs="Times New Roman"/>
      <w:noProof/>
      <w:sz w:val="24"/>
      <w:szCs w:val="24"/>
    </w:rPr>
  </w:style>
  <w:style w:type="paragraph" w:customStyle="1" w:styleId="159">
    <w:name w:val="Стиль По ширине Первая строка:  1.59 см"/>
    <w:basedOn w:val="a4"/>
    <w:link w:val="1590"/>
    <w:uiPriority w:val="99"/>
    <w:rsid w:val="00CC3EC6"/>
    <w:pPr>
      <w:spacing w:after="120" w:line="360" w:lineRule="auto"/>
      <w:ind w:firstLine="902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590">
    <w:name w:val="Стиль По ширине Первая строка:  1.59 см Знак"/>
    <w:link w:val="159"/>
    <w:uiPriority w:val="99"/>
    <w:rsid w:val="00CC3EC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-21">
    <w:name w:val="Гост-заг2"/>
    <w:basedOn w:val="20"/>
    <w:link w:val="-22"/>
    <w:qFormat/>
    <w:rsid w:val="00CC3EC6"/>
    <w:pPr>
      <w:spacing w:line="360" w:lineRule="auto"/>
      <w:ind w:left="567" w:firstLine="0"/>
      <w:jc w:val="both"/>
    </w:pPr>
    <w:rPr>
      <w:rFonts w:ascii="Times New Roman" w:hAnsi="Times New Roman"/>
      <w:sz w:val="28"/>
      <w:szCs w:val="24"/>
      <w:lang w:eastAsia="en-US" w:bidi="en-US"/>
    </w:rPr>
  </w:style>
  <w:style w:type="character" w:customStyle="1" w:styleId="-22">
    <w:name w:val="Гост-заг2 Знак"/>
    <w:basedOn w:val="a5"/>
    <w:link w:val="-21"/>
    <w:rsid w:val="00CC3EC6"/>
    <w:rPr>
      <w:rFonts w:ascii="Times New Roman" w:eastAsia="Times New Roman" w:hAnsi="Times New Roman" w:cs="Times New Roman"/>
      <w:b/>
      <w:bCs/>
      <w:iCs/>
      <w:sz w:val="28"/>
      <w:szCs w:val="24"/>
      <w:lang w:bidi="en-US"/>
    </w:rPr>
  </w:style>
  <w:style w:type="paragraph" w:customStyle="1" w:styleId="-31">
    <w:name w:val="Гост-заг3"/>
    <w:basedOn w:val="-21"/>
    <w:next w:val="-40"/>
    <w:link w:val="-32"/>
    <w:qFormat/>
    <w:rsid w:val="00CC3EC6"/>
    <w:pPr>
      <w:numPr>
        <w:ilvl w:val="2"/>
      </w:numPr>
      <w:tabs>
        <w:tab w:val="left" w:pos="1843"/>
        <w:tab w:val="num" w:pos="2432"/>
      </w:tabs>
      <w:ind w:left="1701" w:hanging="709"/>
      <w:outlineLvl w:val="2"/>
    </w:pPr>
  </w:style>
  <w:style w:type="paragraph" w:customStyle="1" w:styleId="-40">
    <w:name w:val="Гост-заг4"/>
    <w:basedOn w:val="-31"/>
    <w:next w:val="-50"/>
    <w:link w:val="-41"/>
    <w:qFormat/>
    <w:rsid w:val="00CC3EC6"/>
    <w:pPr>
      <w:numPr>
        <w:ilvl w:val="3"/>
      </w:numPr>
      <w:tabs>
        <w:tab w:val="num" w:pos="360"/>
        <w:tab w:val="num" w:pos="2432"/>
      </w:tabs>
      <w:spacing w:line="240" w:lineRule="auto"/>
      <w:ind w:left="1701" w:hanging="709"/>
      <w:outlineLvl w:val="3"/>
    </w:pPr>
    <w:rPr>
      <w:sz w:val="26"/>
      <w:szCs w:val="26"/>
    </w:rPr>
  </w:style>
  <w:style w:type="paragraph" w:customStyle="1" w:styleId="-50">
    <w:name w:val="Гост-заг5"/>
    <w:basedOn w:val="-40"/>
    <w:qFormat/>
    <w:rsid w:val="00CC3EC6"/>
    <w:pPr>
      <w:numPr>
        <w:ilvl w:val="4"/>
      </w:numPr>
      <w:tabs>
        <w:tab w:val="num" w:pos="360"/>
        <w:tab w:val="num" w:pos="3862"/>
      </w:tabs>
      <w:ind w:left="2411" w:hanging="709"/>
      <w:outlineLvl w:val="4"/>
    </w:pPr>
    <w:rPr>
      <w:i/>
      <w:sz w:val="24"/>
    </w:rPr>
  </w:style>
  <w:style w:type="paragraph" w:customStyle="1" w:styleId="-60">
    <w:name w:val="Гост-заг6"/>
    <w:basedOn w:val="-50"/>
    <w:next w:val="-70"/>
    <w:qFormat/>
    <w:rsid w:val="00CC3EC6"/>
    <w:pPr>
      <w:numPr>
        <w:ilvl w:val="5"/>
      </w:numPr>
      <w:tabs>
        <w:tab w:val="num" w:pos="0"/>
        <w:tab w:val="num" w:pos="360"/>
      </w:tabs>
      <w:ind w:left="4192" w:hanging="708"/>
      <w:outlineLvl w:val="5"/>
    </w:pPr>
  </w:style>
  <w:style w:type="paragraph" w:customStyle="1" w:styleId="-70">
    <w:name w:val="Гост-заг7"/>
    <w:basedOn w:val="-50"/>
    <w:qFormat/>
    <w:rsid w:val="00CC3EC6"/>
    <w:pPr>
      <w:numPr>
        <w:ilvl w:val="6"/>
      </w:numPr>
      <w:tabs>
        <w:tab w:val="num" w:pos="0"/>
        <w:tab w:val="num" w:pos="360"/>
      </w:tabs>
      <w:ind w:left="4900" w:hanging="708"/>
      <w:outlineLvl w:val="5"/>
    </w:pPr>
  </w:style>
  <w:style w:type="paragraph" w:customStyle="1" w:styleId="-1">
    <w:name w:val="Гост-1заг"/>
    <w:basedOn w:val="a4"/>
    <w:link w:val="-12"/>
    <w:qFormat/>
    <w:rsid w:val="00CC3EC6"/>
    <w:pPr>
      <w:keepNext/>
      <w:pageBreakBefore/>
      <w:numPr>
        <w:numId w:val="68"/>
      </w:numPr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bidi="en-US"/>
    </w:rPr>
  </w:style>
  <w:style w:type="character" w:customStyle="1" w:styleId="-12">
    <w:name w:val="Гост-1заг Знак"/>
    <w:basedOn w:val="a5"/>
    <w:link w:val="-1"/>
    <w:rsid w:val="00CC3EC6"/>
    <w:rPr>
      <w:rFonts w:ascii="Times New Roman" w:eastAsia="Times New Roman" w:hAnsi="Times New Roman" w:cs="Times New Roman"/>
      <w:b/>
      <w:bCs/>
      <w:kern w:val="32"/>
      <w:sz w:val="32"/>
      <w:szCs w:val="32"/>
      <w:lang w:bidi="en-US"/>
    </w:rPr>
  </w:style>
  <w:style w:type="character" w:customStyle="1" w:styleId="-41">
    <w:name w:val="Гост-заг4 Знак"/>
    <w:basedOn w:val="a5"/>
    <w:link w:val="-40"/>
    <w:rsid w:val="00CC3EC6"/>
    <w:rPr>
      <w:rFonts w:ascii="Times New Roman" w:eastAsia="Times New Roman" w:hAnsi="Times New Roman" w:cs="Times New Roman"/>
      <w:b/>
      <w:bCs/>
      <w:iCs/>
      <w:sz w:val="26"/>
      <w:szCs w:val="26"/>
      <w:lang w:bidi="en-US"/>
    </w:rPr>
  </w:style>
  <w:style w:type="paragraph" w:customStyle="1" w:styleId="13">
    <w:name w:val="Перечисление 13 без отступа"/>
    <w:basedOn w:val="a4"/>
    <w:link w:val="130"/>
    <w:qFormat/>
    <w:rsid w:val="00CC3EC6"/>
    <w:pPr>
      <w:widowControl w:val="0"/>
      <w:numPr>
        <w:numId w:val="69"/>
      </w:numPr>
      <w:pBdr>
        <w:top w:val="nil"/>
        <w:left w:val="nil"/>
        <w:bottom w:val="nil"/>
        <w:right w:val="nil"/>
        <w:between w:val="nil"/>
      </w:pBdr>
      <w:tabs>
        <w:tab w:val="left" w:pos="993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30">
    <w:name w:val="Перечисление 13 без отступа Знак"/>
    <w:link w:val="13"/>
    <w:rsid w:val="00CC3EC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131">
    <w:name w:val="Обычный 13"/>
    <w:basedOn w:val="a4"/>
    <w:link w:val="132"/>
    <w:qFormat/>
    <w:rsid w:val="00CC3EC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32">
    <w:name w:val="Обычный 13 Знак"/>
    <w:link w:val="131"/>
    <w:rsid w:val="00CC3EC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affffffff5">
    <w:name w:val="Прижатый влево"/>
    <w:basedOn w:val="a4"/>
    <w:next w:val="a4"/>
    <w:uiPriority w:val="99"/>
    <w:rsid w:val="00CC3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-32">
    <w:name w:val="Гост-заг3 Знак"/>
    <w:basedOn w:val="a5"/>
    <w:link w:val="-31"/>
    <w:locked/>
    <w:rsid w:val="00CC3EC6"/>
    <w:rPr>
      <w:rFonts w:ascii="Times New Roman" w:eastAsia="Times New Roman" w:hAnsi="Times New Roman" w:cs="Times New Roman"/>
      <w:b/>
      <w:bCs/>
      <w:iCs/>
      <w:sz w:val="28"/>
      <w:szCs w:val="24"/>
      <w:lang w:bidi="en-US"/>
    </w:rPr>
  </w:style>
  <w:style w:type="paragraph" w:styleId="affffffff6">
    <w:name w:val="No Spacing"/>
    <w:uiPriority w:val="1"/>
    <w:qFormat/>
    <w:rsid w:val="00CC3EC6"/>
    <w:pPr>
      <w:spacing w:after="0" w:line="240" w:lineRule="auto"/>
    </w:pPr>
  </w:style>
  <w:style w:type="paragraph" w:customStyle="1" w:styleId="12-">
    <w:name w:val="Таблица (12) - осн. текст"/>
    <w:basedOn w:val="a4"/>
    <w:rsid w:val="00CC3EC6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5">
    <w:name w:val="xl65"/>
    <w:basedOn w:val="a4"/>
    <w:rsid w:val="00CC3EC6"/>
    <w:pPr>
      <w:pBdr>
        <w:top w:val="single" w:sz="4" w:space="0" w:color="A9A9A9"/>
        <w:left w:val="single" w:sz="4" w:space="0" w:color="E1E1E1"/>
        <w:bottom w:val="single" w:sz="4" w:space="0" w:color="A9A9A9"/>
        <w:right w:val="single" w:sz="4" w:space="0" w:color="E1E1E1"/>
      </w:pBdr>
      <w:shd w:val="clear" w:color="000000" w:fill="F1F1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69">
    <w:name w:val="xl69"/>
    <w:basedOn w:val="a4"/>
    <w:rsid w:val="00CC3EC6"/>
    <w:pPr>
      <w:pBdr>
        <w:top w:val="single" w:sz="4" w:space="0" w:color="CCCCCD"/>
        <w:left w:val="single" w:sz="4" w:space="0" w:color="CCCCCD"/>
        <w:bottom w:val="single" w:sz="4" w:space="0" w:color="CCCCCD"/>
        <w:right w:val="single" w:sz="4" w:space="0" w:color="CCCCCD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44444"/>
      <w:sz w:val="26"/>
      <w:szCs w:val="26"/>
      <w:lang w:eastAsia="ru-RU"/>
    </w:rPr>
  </w:style>
  <w:style w:type="paragraph" w:customStyle="1" w:styleId="xl70">
    <w:name w:val="xl70"/>
    <w:basedOn w:val="a4"/>
    <w:rsid w:val="00CC3EC6"/>
    <w:pPr>
      <w:pBdr>
        <w:top w:val="single" w:sz="4" w:space="0" w:color="CCCCCD"/>
        <w:left w:val="single" w:sz="4" w:space="0" w:color="CCCCCD"/>
        <w:bottom w:val="single" w:sz="4" w:space="0" w:color="CCCCCD"/>
        <w:right w:val="single" w:sz="4" w:space="0" w:color="CCCCCD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44444"/>
      <w:sz w:val="26"/>
      <w:szCs w:val="26"/>
      <w:lang w:eastAsia="ru-RU"/>
    </w:rPr>
  </w:style>
  <w:style w:type="character" w:customStyle="1" w:styleId="affffffff7">
    <w:name w:val="Основной текст_"/>
    <w:link w:val="5b"/>
    <w:rsid w:val="00CC3EC6"/>
    <w:rPr>
      <w:sz w:val="26"/>
      <w:szCs w:val="26"/>
      <w:shd w:val="clear" w:color="auto" w:fill="FFFFFF"/>
    </w:rPr>
  </w:style>
  <w:style w:type="character" w:customStyle="1" w:styleId="1ffb">
    <w:name w:val="Основной текст1"/>
    <w:rsid w:val="00CC3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b">
    <w:name w:val="Основной текст5"/>
    <w:basedOn w:val="a4"/>
    <w:link w:val="affffffff7"/>
    <w:rsid w:val="00CC3EC6"/>
    <w:pPr>
      <w:widowControl w:val="0"/>
      <w:shd w:val="clear" w:color="auto" w:fill="FFFFFF"/>
      <w:spacing w:after="720" w:line="379" w:lineRule="exact"/>
      <w:ind w:firstLine="567"/>
      <w:jc w:val="both"/>
    </w:pPr>
    <w:rPr>
      <w:sz w:val="26"/>
      <w:szCs w:val="26"/>
    </w:rPr>
  </w:style>
  <w:style w:type="paragraph" w:customStyle="1" w:styleId="affffffff8">
    <w:name w:val="Титульный лист Обычный"/>
    <w:basedOn w:val="a4"/>
    <w:rsid w:val="00CC3E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ffc">
    <w:name w:val="Сетка таблицы светлая1"/>
    <w:basedOn w:val="a6"/>
    <w:uiPriority w:val="40"/>
    <w:rsid w:val="00CC3E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ffffffff9">
    <w:name w:val="Текст инструкции Знак"/>
    <w:basedOn w:val="a5"/>
    <w:link w:val="affffffffa"/>
    <w:locked/>
    <w:rsid w:val="00CC3EC6"/>
    <w:rPr>
      <w:rFonts w:ascii="Verdana" w:hAnsi="Verdana"/>
      <w:color w:val="595959" w:themeColor="text1" w:themeTint="A6"/>
      <w:sz w:val="18"/>
      <w:szCs w:val="16"/>
    </w:rPr>
  </w:style>
  <w:style w:type="paragraph" w:customStyle="1" w:styleId="affffffffa">
    <w:name w:val="Текст инструкции"/>
    <w:basedOn w:val="a4"/>
    <w:link w:val="affffffff9"/>
    <w:qFormat/>
    <w:rsid w:val="00CC3EC6"/>
    <w:pPr>
      <w:tabs>
        <w:tab w:val="center" w:pos="0"/>
      </w:tabs>
      <w:spacing w:before="60" w:after="60" w:line="256" w:lineRule="auto"/>
      <w:ind w:left="-17"/>
      <w:jc w:val="both"/>
    </w:pPr>
    <w:rPr>
      <w:rFonts w:ascii="Verdana" w:hAnsi="Verdana"/>
      <w:color w:val="595959" w:themeColor="text1" w:themeTint="A6"/>
      <w:sz w:val="18"/>
      <w:szCs w:val="16"/>
    </w:rPr>
  </w:style>
  <w:style w:type="paragraph" w:customStyle="1" w:styleId="msonormal0">
    <w:name w:val="msonormal"/>
    <w:basedOn w:val="a4"/>
    <w:rsid w:val="00CC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7">
    <w:name w:val="xl127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8">
    <w:name w:val="xl128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29">
    <w:name w:val="xl129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0">
    <w:name w:val="xl130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1">
    <w:name w:val="xl131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32">
    <w:name w:val="xl13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7E6E6"/>
      <w:sz w:val="24"/>
      <w:szCs w:val="24"/>
      <w:lang w:eastAsia="ru-RU"/>
    </w:rPr>
  </w:style>
  <w:style w:type="paragraph" w:customStyle="1" w:styleId="xl136">
    <w:name w:val="xl136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37">
    <w:name w:val="xl137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38">
    <w:name w:val="xl138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39">
    <w:name w:val="xl139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40">
    <w:name w:val="xl140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E7E6E6"/>
      <w:sz w:val="24"/>
      <w:szCs w:val="24"/>
      <w:lang w:eastAsia="ru-RU"/>
    </w:rPr>
  </w:style>
  <w:style w:type="paragraph" w:customStyle="1" w:styleId="xl141">
    <w:name w:val="xl141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42">
    <w:name w:val="xl142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xl143">
    <w:name w:val="xl143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4">
    <w:name w:val="xl144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5">
    <w:name w:val="xl145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D9D9D9"/>
      <w:sz w:val="24"/>
      <w:szCs w:val="24"/>
      <w:lang w:eastAsia="ru-RU"/>
    </w:rPr>
  </w:style>
  <w:style w:type="paragraph" w:customStyle="1" w:styleId="xl146">
    <w:name w:val="xl146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7">
    <w:name w:val="xl147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8">
    <w:name w:val="xl148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9D9D9"/>
      <w:sz w:val="24"/>
      <w:szCs w:val="24"/>
      <w:lang w:eastAsia="ru-RU"/>
    </w:rPr>
  </w:style>
  <w:style w:type="paragraph" w:customStyle="1" w:styleId="xl149">
    <w:name w:val="xl149"/>
    <w:basedOn w:val="a4"/>
    <w:rsid w:val="00CC3EC6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4"/>
    <w:rsid w:val="00CC3EC6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4"/>
    <w:rsid w:val="00CC3EC6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4"/>
    <w:rsid w:val="00CC3E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4"/>
    <w:rsid w:val="00CC3E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4"/>
    <w:rsid w:val="00CC3E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4"/>
    <w:rsid w:val="00CC3E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6">
    <w:name w:val="xl156"/>
    <w:basedOn w:val="a4"/>
    <w:rsid w:val="00CC3E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7">
    <w:name w:val="xl157"/>
    <w:basedOn w:val="a4"/>
    <w:rsid w:val="00CC3E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EAAAA"/>
      <w:sz w:val="24"/>
      <w:szCs w:val="24"/>
      <w:lang w:eastAsia="ru-RU"/>
    </w:rPr>
  </w:style>
  <w:style w:type="paragraph" w:customStyle="1" w:styleId="xl158">
    <w:name w:val="xl158"/>
    <w:basedOn w:val="a4"/>
    <w:rsid w:val="00CC3EC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color w:val="AEAAAA"/>
      <w:sz w:val="24"/>
      <w:szCs w:val="24"/>
      <w:lang w:eastAsia="ru-RU"/>
    </w:rPr>
  </w:style>
  <w:style w:type="paragraph" w:customStyle="1" w:styleId="Iauiue">
    <w:name w:val="Iau?iue"/>
    <w:uiPriority w:val="99"/>
    <w:rsid w:val="00FB44DB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fd">
    <w:name w:val="Обычный1"/>
    <w:rsid w:val="005268BB"/>
    <w:pPr>
      <w:widowControl w:val="0"/>
      <w:suppressAutoHyphens/>
      <w:spacing w:before="120" w:after="12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WW8Num1z0">
    <w:name w:val="WW8Num1z0"/>
    <w:rsid w:val="00C44A43"/>
    <w:rPr>
      <w:rFonts w:cs="Times New Roman"/>
    </w:rPr>
  </w:style>
  <w:style w:type="character" w:customStyle="1" w:styleId="WW8Num2z0">
    <w:name w:val="WW8Num2z0"/>
    <w:rsid w:val="00C44A43"/>
    <w:rPr>
      <w:rFonts w:ascii="Symbol" w:hAnsi="Symbol"/>
    </w:rPr>
  </w:style>
  <w:style w:type="character" w:customStyle="1" w:styleId="WW8Num2z1">
    <w:name w:val="WW8Num2z1"/>
    <w:rsid w:val="00C44A43"/>
    <w:rPr>
      <w:rFonts w:ascii="Courier New" w:hAnsi="Courier New"/>
    </w:rPr>
  </w:style>
  <w:style w:type="character" w:customStyle="1" w:styleId="WW8Num2z2">
    <w:name w:val="WW8Num2z2"/>
    <w:rsid w:val="00C44A43"/>
    <w:rPr>
      <w:rFonts w:ascii="Wingdings" w:hAnsi="Wingdings"/>
    </w:rPr>
  </w:style>
  <w:style w:type="character" w:customStyle="1" w:styleId="WW8Num3z0">
    <w:name w:val="WW8Num3z0"/>
    <w:rsid w:val="00C44A43"/>
    <w:rPr>
      <w:rFonts w:ascii="Symbol" w:hAnsi="Symbol"/>
    </w:rPr>
  </w:style>
  <w:style w:type="character" w:customStyle="1" w:styleId="WW8Num3z1">
    <w:name w:val="WW8Num3z1"/>
    <w:rsid w:val="00C44A43"/>
    <w:rPr>
      <w:rFonts w:ascii="Courier New" w:hAnsi="Courier New"/>
    </w:rPr>
  </w:style>
  <w:style w:type="character" w:customStyle="1" w:styleId="WW8Num3z2">
    <w:name w:val="WW8Num3z2"/>
    <w:rsid w:val="00C44A43"/>
    <w:rPr>
      <w:rFonts w:ascii="Wingdings" w:hAnsi="Wingdings"/>
    </w:rPr>
  </w:style>
  <w:style w:type="character" w:customStyle="1" w:styleId="WW8Num4z0">
    <w:name w:val="WW8Num4z0"/>
    <w:rsid w:val="00C44A43"/>
    <w:rPr>
      <w:rFonts w:ascii="Symbol" w:hAnsi="Symbol"/>
    </w:rPr>
  </w:style>
  <w:style w:type="character" w:customStyle="1" w:styleId="WW8Num4z1">
    <w:name w:val="WW8Num4z1"/>
    <w:rsid w:val="00C44A43"/>
    <w:rPr>
      <w:rFonts w:ascii="Courier New" w:hAnsi="Courier New"/>
    </w:rPr>
  </w:style>
  <w:style w:type="character" w:customStyle="1" w:styleId="WW8Num4z2">
    <w:name w:val="WW8Num4z2"/>
    <w:rsid w:val="00C44A43"/>
    <w:rPr>
      <w:rFonts w:ascii="Wingdings" w:hAnsi="Wingdings"/>
    </w:rPr>
  </w:style>
  <w:style w:type="character" w:customStyle="1" w:styleId="WW8Num5z0">
    <w:name w:val="WW8Num5z0"/>
    <w:rsid w:val="00C44A43"/>
    <w:rPr>
      <w:rFonts w:ascii="Symbol" w:hAnsi="Symbol"/>
    </w:rPr>
  </w:style>
  <w:style w:type="character" w:customStyle="1" w:styleId="WW8Num5z1">
    <w:name w:val="WW8Num5z1"/>
    <w:rsid w:val="00C44A43"/>
    <w:rPr>
      <w:rFonts w:ascii="Courier New" w:hAnsi="Courier New"/>
    </w:rPr>
  </w:style>
  <w:style w:type="character" w:customStyle="1" w:styleId="WW8Num5z2">
    <w:name w:val="WW8Num5z2"/>
    <w:rsid w:val="00C44A43"/>
    <w:rPr>
      <w:rFonts w:ascii="Wingdings" w:hAnsi="Wingdings"/>
    </w:rPr>
  </w:style>
  <w:style w:type="character" w:customStyle="1" w:styleId="WW8Num6z0">
    <w:name w:val="WW8Num6z0"/>
    <w:rsid w:val="00C44A43"/>
    <w:rPr>
      <w:rFonts w:ascii="Symbol" w:hAnsi="Symbol"/>
    </w:rPr>
  </w:style>
  <w:style w:type="character" w:customStyle="1" w:styleId="WW8Num6z1">
    <w:name w:val="WW8Num6z1"/>
    <w:rsid w:val="00C44A43"/>
    <w:rPr>
      <w:rFonts w:ascii="Courier New" w:hAnsi="Courier New"/>
    </w:rPr>
  </w:style>
  <w:style w:type="character" w:customStyle="1" w:styleId="WW8Num6z2">
    <w:name w:val="WW8Num6z2"/>
    <w:rsid w:val="00C44A43"/>
    <w:rPr>
      <w:rFonts w:ascii="Wingdings" w:hAnsi="Wingdings"/>
    </w:rPr>
  </w:style>
  <w:style w:type="character" w:customStyle="1" w:styleId="WW8Num7z0">
    <w:name w:val="WW8Num7z0"/>
    <w:rsid w:val="00C44A43"/>
    <w:rPr>
      <w:rFonts w:ascii="Symbol" w:hAnsi="Symbol"/>
    </w:rPr>
  </w:style>
  <w:style w:type="character" w:customStyle="1" w:styleId="WW8Num7z1">
    <w:name w:val="WW8Num7z1"/>
    <w:rsid w:val="00C44A43"/>
    <w:rPr>
      <w:rFonts w:ascii="Courier New" w:hAnsi="Courier New"/>
    </w:rPr>
  </w:style>
  <w:style w:type="character" w:customStyle="1" w:styleId="WW8Num7z2">
    <w:name w:val="WW8Num7z2"/>
    <w:rsid w:val="00C44A43"/>
    <w:rPr>
      <w:rFonts w:ascii="Wingdings" w:hAnsi="Wingdings"/>
    </w:rPr>
  </w:style>
  <w:style w:type="character" w:customStyle="1" w:styleId="WW8Num9z0">
    <w:name w:val="WW8Num9z0"/>
    <w:rsid w:val="00C44A43"/>
    <w:rPr>
      <w:rFonts w:ascii="Symbol" w:hAnsi="Symbol"/>
    </w:rPr>
  </w:style>
  <w:style w:type="character" w:customStyle="1" w:styleId="WW8Num9z1">
    <w:name w:val="WW8Num9z1"/>
    <w:rsid w:val="00C44A43"/>
    <w:rPr>
      <w:rFonts w:ascii="Courier New" w:hAnsi="Courier New"/>
    </w:rPr>
  </w:style>
  <w:style w:type="character" w:customStyle="1" w:styleId="WW8Num9z2">
    <w:name w:val="WW8Num9z2"/>
    <w:rsid w:val="00C44A43"/>
    <w:rPr>
      <w:rFonts w:ascii="Wingdings" w:hAnsi="Wingdings"/>
    </w:rPr>
  </w:style>
  <w:style w:type="character" w:customStyle="1" w:styleId="WW8Num10z0">
    <w:name w:val="WW8Num10z0"/>
    <w:rsid w:val="00C44A43"/>
    <w:rPr>
      <w:rFonts w:ascii="Symbol" w:hAnsi="Symbol"/>
    </w:rPr>
  </w:style>
  <w:style w:type="character" w:customStyle="1" w:styleId="WW8Num10z1">
    <w:name w:val="WW8Num10z1"/>
    <w:rsid w:val="00C44A43"/>
    <w:rPr>
      <w:rFonts w:ascii="Courier New" w:hAnsi="Courier New"/>
    </w:rPr>
  </w:style>
  <w:style w:type="character" w:customStyle="1" w:styleId="WW8Num10z2">
    <w:name w:val="WW8Num10z2"/>
    <w:rsid w:val="00C44A43"/>
    <w:rPr>
      <w:rFonts w:ascii="Wingdings" w:hAnsi="Wingdings"/>
    </w:rPr>
  </w:style>
  <w:style w:type="character" w:customStyle="1" w:styleId="WW8Num11z0">
    <w:name w:val="WW8Num11z0"/>
    <w:rsid w:val="00C44A43"/>
    <w:rPr>
      <w:rFonts w:ascii="Symbol" w:hAnsi="Symbol"/>
    </w:rPr>
  </w:style>
  <w:style w:type="character" w:customStyle="1" w:styleId="WW8Num11z1">
    <w:name w:val="WW8Num11z1"/>
    <w:rsid w:val="00C44A43"/>
    <w:rPr>
      <w:rFonts w:ascii="Courier New" w:hAnsi="Courier New"/>
    </w:rPr>
  </w:style>
  <w:style w:type="character" w:customStyle="1" w:styleId="WW8Num11z2">
    <w:name w:val="WW8Num11z2"/>
    <w:rsid w:val="00C44A43"/>
    <w:rPr>
      <w:rFonts w:ascii="Wingdings" w:hAnsi="Wingdings"/>
    </w:rPr>
  </w:style>
  <w:style w:type="character" w:customStyle="1" w:styleId="WW8Num12z0">
    <w:name w:val="WW8Num12z0"/>
    <w:rsid w:val="00C44A43"/>
    <w:rPr>
      <w:rFonts w:ascii="Symbol" w:hAnsi="Symbol"/>
    </w:rPr>
  </w:style>
  <w:style w:type="character" w:customStyle="1" w:styleId="WW8Num12z1">
    <w:name w:val="WW8Num12z1"/>
    <w:rsid w:val="00C44A43"/>
    <w:rPr>
      <w:rFonts w:ascii="Courier New" w:hAnsi="Courier New"/>
    </w:rPr>
  </w:style>
  <w:style w:type="character" w:customStyle="1" w:styleId="WW8Num12z2">
    <w:name w:val="WW8Num12z2"/>
    <w:rsid w:val="00C44A43"/>
    <w:rPr>
      <w:rFonts w:ascii="Wingdings" w:hAnsi="Wingdings"/>
    </w:rPr>
  </w:style>
  <w:style w:type="character" w:customStyle="1" w:styleId="WW8Num13z0">
    <w:name w:val="WW8Num13z0"/>
    <w:rsid w:val="00C44A43"/>
    <w:rPr>
      <w:rFonts w:ascii="Symbol" w:hAnsi="Symbol"/>
    </w:rPr>
  </w:style>
  <w:style w:type="character" w:customStyle="1" w:styleId="WW8Num13z1">
    <w:name w:val="WW8Num13z1"/>
    <w:rsid w:val="00C44A43"/>
    <w:rPr>
      <w:rFonts w:ascii="Courier New" w:hAnsi="Courier New"/>
    </w:rPr>
  </w:style>
  <w:style w:type="character" w:customStyle="1" w:styleId="WW8Num13z2">
    <w:name w:val="WW8Num13z2"/>
    <w:rsid w:val="00C44A43"/>
    <w:rPr>
      <w:rFonts w:ascii="Wingdings" w:hAnsi="Wingdings"/>
    </w:rPr>
  </w:style>
  <w:style w:type="character" w:customStyle="1" w:styleId="WW8Num14z0">
    <w:name w:val="WW8Num14z0"/>
    <w:rsid w:val="00C44A43"/>
    <w:rPr>
      <w:rFonts w:ascii="Symbol" w:hAnsi="Symbol"/>
    </w:rPr>
  </w:style>
  <w:style w:type="character" w:customStyle="1" w:styleId="WW8Num14z1">
    <w:name w:val="WW8Num14z1"/>
    <w:rsid w:val="00C44A43"/>
    <w:rPr>
      <w:rFonts w:ascii="Courier New" w:hAnsi="Courier New"/>
    </w:rPr>
  </w:style>
  <w:style w:type="character" w:customStyle="1" w:styleId="WW8Num14z2">
    <w:name w:val="WW8Num14z2"/>
    <w:rsid w:val="00C44A43"/>
    <w:rPr>
      <w:rFonts w:ascii="Wingdings" w:hAnsi="Wingdings"/>
    </w:rPr>
  </w:style>
  <w:style w:type="character" w:customStyle="1" w:styleId="WW8Num15z0">
    <w:name w:val="WW8Num15z0"/>
    <w:rsid w:val="00C44A43"/>
    <w:rPr>
      <w:rFonts w:ascii="Symbol" w:hAnsi="Symbol"/>
    </w:rPr>
  </w:style>
  <w:style w:type="character" w:customStyle="1" w:styleId="WW8Num15z1">
    <w:name w:val="WW8Num15z1"/>
    <w:rsid w:val="00C44A43"/>
    <w:rPr>
      <w:rFonts w:ascii="Courier New" w:hAnsi="Courier New"/>
    </w:rPr>
  </w:style>
  <w:style w:type="character" w:customStyle="1" w:styleId="WW8Num15z2">
    <w:name w:val="WW8Num15z2"/>
    <w:rsid w:val="00C44A43"/>
    <w:rPr>
      <w:rFonts w:ascii="Wingdings" w:hAnsi="Wingdings"/>
    </w:rPr>
  </w:style>
  <w:style w:type="character" w:customStyle="1" w:styleId="WW8Num16z0">
    <w:name w:val="WW8Num16z0"/>
    <w:rsid w:val="00C44A43"/>
    <w:rPr>
      <w:rFonts w:ascii="Wingdings" w:hAnsi="Wingdings"/>
    </w:rPr>
  </w:style>
  <w:style w:type="character" w:customStyle="1" w:styleId="WW8Num16z1">
    <w:name w:val="WW8Num16z1"/>
    <w:rsid w:val="00C44A43"/>
    <w:rPr>
      <w:rFonts w:ascii="Courier New" w:hAnsi="Courier New" w:cs="Courier New"/>
    </w:rPr>
  </w:style>
  <w:style w:type="character" w:customStyle="1" w:styleId="WW8Num16z3">
    <w:name w:val="WW8Num16z3"/>
    <w:rsid w:val="00C44A43"/>
    <w:rPr>
      <w:rFonts w:ascii="Symbol" w:hAnsi="Symbol"/>
    </w:rPr>
  </w:style>
  <w:style w:type="character" w:customStyle="1" w:styleId="WW8Num17z0">
    <w:name w:val="WW8Num17z0"/>
    <w:rsid w:val="00C44A43"/>
    <w:rPr>
      <w:rFonts w:ascii="Symbol" w:hAnsi="Symbol"/>
    </w:rPr>
  </w:style>
  <w:style w:type="character" w:customStyle="1" w:styleId="WW8Num17z1">
    <w:name w:val="WW8Num17z1"/>
    <w:rsid w:val="00C44A43"/>
    <w:rPr>
      <w:rFonts w:ascii="Courier New" w:hAnsi="Courier New"/>
    </w:rPr>
  </w:style>
  <w:style w:type="character" w:customStyle="1" w:styleId="WW8Num17z2">
    <w:name w:val="WW8Num17z2"/>
    <w:rsid w:val="00C44A43"/>
    <w:rPr>
      <w:rFonts w:ascii="Wingdings" w:hAnsi="Wingdings"/>
    </w:rPr>
  </w:style>
  <w:style w:type="character" w:customStyle="1" w:styleId="WW8Num18z0">
    <w:name w:val="WW8Num18z0"/>
    <w:rsid w:val="00C44A43"/>
    <w:rPr>
      <w:rFonts w:ascii="Symbol" w:hAnsi="Symbol"/>
      <w:sz w:val="20"/>
    </w:rPr>
  </w:style>
  <w:style w:type="character" w:customStyle="1" w:styleId="WW8Num18z1">
    <w:name w:val="WW8Num18z1"/>
    <w:rsid w:val="00C44A43"/>
    <w:rPr>
      <w:rFonts w:ascii="Courier New" w:hAnsi="Courier New"/>
      <w:sz w:val="20"/>
    </w:rPr>
  </w:style>
  <w:style w:type="character" w:customStyle="1" w:styleId="WW8Num18z2">
    <w:name w:val="WW8Num18z2"/>
    <w:rsid w:val="00C44A43"/>
    <w:rPr>
      <w:rFonts w:ascii="Wingdings" w:hAnsi="Wingdings"/>
      <w:sz w:val="20"/>
    </w:rPr>
  </w:style>
  <w:style w:type="character" w:customStyle="1" w:styleId="WW8Num19z0">
    <w:name w:val="WW8Num19z0"/>
    <w:rsid w:val="00C44A43"/>
    <w:rPr>
      <w:rFonts w:ascii="Symbol" w:hAnsi="Symbol"/>
    </w:rPr>
  </w:style>
  <w:style w:type="character" w:customStyle="1" w:styleId="WW8Num19z1">
    <w:name w:val="WW8Num19z1"/>
    <w:rsid w:val="00C44A43"/>
    <w:rPr>
      <w:rFonts w:ascii="Courier New" w:hAnsi="Courier New"/>
    </w:rPr>
  </w:style>
  <w:style w:type="character" w:customStyle="1" w:styleId="WW8Num19z2">
    <w:name w:val="WW8Num19z2"/>
    <w:rsid w:val="00C44A43"/>
    <w:rPr>
      <w:rFonts w:ascii="Wingdings" w:hAnsi="Wingdings"/>
    </w:rPr>
  </w:style>
  <w:style w:type="character" w:customStyle="1" w:styleId="WW8Num20z0">
    <w:name w:val="WW8Num20z0"/>
    <w:rsid w:val="00C44A43"/>
    <w:rPr>
      <w:rFonts w:ascii="Symbol" w:hAnsi="Symbol"/>
    </w:rPr>
  </w:style>
  <w:style w:type="character" w:customStyle="1" w:styleId="WW8Num20z1">
    <w:name w:val="WW8Num20z1"/>
    <w:rsid w:val="00C44A43"/>
    <w:rPr>
      <w:rFonts w:ascii="Courier New" w:hAnsi="Courier New"/>
    </w:rPr>
  </w:style>
  <w:style w:type="character" w:customStyle="1" w:styleId="WW8Num20z2">
    <w:name w:val="WW8Num20z2"/>
    <w:rsid w:val="00C44A43"/>
    <w:rPr>
      <w:rFonts w:ascii="Wingdings" w:hAnsi="Wingdings"/>
    </w:rPr>
  </w:style>
  <w:style w:type="character" w:customStyle="1" w:styleId="WW8Num21z0">
    <w:name w:val="WW8Num21z0"/>
    <w:rsid w:val="00C44A43"/>
    <w:rPr>
      <w:rFonts w:ascii="Symbol" w:hAnsi="Symbol"/>
    </w:rPr>
  </w:style>
  <w:style w:type="character" w:customStyle="1" w:styleId="WW8Num21z1">
    <w:name w:val="WW8Num21z1"/>
    <w:rsid w:val="00C44A43"/>
    <w:rPr>
      <w:rFonts w:ascii="Courier New" w:hAnsi="Courier New"/>
    </w:rPr>
  </w:style>
  <w:style w:type="character" w:customStyle="1" w:styleId="WW8Num21z2">
    <w:name w:val="WW8Num21z2"/>
    <w:rsid w:val="00C44A43"/>
    <w:rPr>
      <w:rFonts w:ascii="Wingdings" w:hAnsi="Wingdings"/>
    </w:rPr>
  </w:style>
  <w:style w:type="character" w:customStyle="1" w:styleId="WW8Num22z0">
    <w:name w:val="WW8Num22z0"/>
    <w:rsid w:val="00C44A43"/>
    <w:rPr>
      <w:b/>
      <w:i w:val="0"/>
    </w:rPr>
  </w:style>
  <w:style w:type="character" w:customStyle="1" w:styleId="WW8Num22z1">
    <w:name w:val="WW8Num22z1"/>
    <w:rsid w:val="00C44A43"/>
    <w:rPr>
      <w:b w:val="0"/>
      <w:i w:val="0"/>
    </w:rPr>
  </w:style>
  <w:style w:type="character" w:customStyle="1" w:styleId="WW8Num22z2">
    <w:name w:val="WW8Num22z2"/>
    <w:rsid w:val="00C44A43"/>
    <w:rPr>
      <w:rFonts w:ascii="Wingdings" w:hAnsi="Wingdings"/>
      <w:b/>
      <w:i w:val="0"/>
    </w:rPr>
  </w:style>
  <w:style w:type="character" w:customStyle="1" w:styleId="WW8Num23z0">
    <w:name w:val="WW8Num23z0"/>
    <w:rsid w:val="00C44A43"/>
    <w:rPr>
      <w:rFonts w:ascii="Symbol" w:hAnsi="Symbol"/>
    </w:rPr>
  </w:style>
  <w:style w:type="character" w:customStyle="1" w:styleId="WW8Num23z1">
    <w:name w:val="WW8Num23z1"/>
    <w:rsid w:val="00C44A43"/>
    <w:rPr>
      <w:rFonts w:ascii="Courier New" w:hAnsi="Courier New"/>
    </w:rPr>
  </w:style>
  <w:style w:type="character" w:customStyle="1" w:styleId="WW8Num23z2">
    <w:name w:val="WW8Num23z2"/>
    <w:rsid w:val="00C44A43"/>
    <w:rPr>
      <w:rFonts w:ascii="Wingdings" w:hAnsi="Wingdings"/>
    </w:rPr>
  </w:style>
  <w:style w:type="character" w:customStyle="1" w:styleId="WW8Num24z0">
    <w:name w:val="WW8Num24z0"/>
    <w:rsid w:val="00C44A43"/>
    <w:rPr>
      <w:rFonts w:ascii="Symbol" w:hAnsi="Symbol"/>
      <w:sz w:val="20"/>
    </w:rPr>
  </w:style>
  <w:style w:type="character" w:customStyle="1" w:styleId="WW8Num24z1">
    <w:name w:val="WW8Num24z1"/>
    <w:rsid w:val="00C44A43"/>
    <w:rPr>
      <w:rFonts w:ascii="Courier New" w:hAnsi="Courier New"/>
      <w:sz w:val="20"/>
    </w:rPr>
  </w:style>
  <w:style w:type="character" w:customStyle="1" w:styleId="WW8Num24z2">
    <w:name w:val="WW8Num24z2"/>
    <w:rsid w:val="00C44A43"/>
    <w:rPr>
      <w:rFonts w:ascii="Wingdings" w:hAnsi="Wingdings"/>
      <w:sz w:val="20"/>
    </w:rPr>
  </w:style>
  <w:style w:type="character" w:customStyle="1" w:styleId="WW8Num25z0">
    <w:name w:val="WW8Num25z0"/>
    <w:rsid w:val="00C44A43"/>
    <w:rPr>
      <w:rFonts w:ascii="Symbol" w:hAnsi="Symbol"/>
      <w:sz w:val="20"/>
    </w:rPr>
  </w:style>
  <w:style w:type="character" w:customStyle="1" w:styleId="WW8Num25z1">
    <w:name w:val="WW8Num25z1"/>
    <w:rsid w:val="00C44A43"/>
    <w:rPr>
      <w:rFonts w:ascii="Courier New" w:hAnsi="Courier New"/>
      <w:sz w:val="20"/>
    </w:rPr>
  </w:style>
  <w:style w:type="character" w:customStyle="1" w:styleId="WW8Num25z2">
    <w:name w:val="WW8Num25z2"/>
    <w:rsid w:val="00C44A43"/>
    <w:rPr>
      <w:rFonts w:ascii="Wingdings" w:hAnsi="Wingdings"/>
      <w:sz w:val="20"/>
    </w:rPr>
  </w:style>
  <w:style w:type="character" w:customStyle="1" w:styleId="WW8Num26z0">
    <w:name w:val="WW8Num26z0"/>
    <w:rsid w:val="00C44A43"/>
    <w:rPr>
      <w:rFonts w:ascii="Symbol" w:hAnsi="Symbol"/>
    </w:rPr>
  </w:style>
  <w:style w:type="character" w:customStyle="1" w:styleId="WW8Num26z1">
    <w:name w:val="WW8Num26z1"/>
    <w:rsid w:val="00C44A43"/>
    <w:rPr>
      <w:rFonts w:ascii="Courier New" w:hAnsi="Courier New"/>
    </w:rPr>
  </w:style>
  <w:style w:type="character" w:customStyle="1" w:styleId="WW8Num26z2">
    <w:name w:val="WW8Num26z2"/>
    <w:rsid w:val="00C44A43"/>
    <w:rPr>
      <w:rFonts w:ascii="Wingdings" w:hAnsi="Wingdings"/>
    </w:rPr>
  </w:style>
  <w:style w:type="character" w:customStyle="1" w:styleId="WW8Num27z0">
    <w:name w:val="WW8Num27z0"/>
    <w:rsid w:val="00C44A43"/>
    <w:rPr>
      <w:rFonts w:ascii="Wingdings" w:hAnsi="Wingdings"/>
    </w:rPr>
  </w:style>
  <w:style w:type="character" w:customStyle="1" w:styleId="WW8Num27z1">
    <w:name w:val="WW8Num27z1"/>
    <w:rsid w:val="00C44A43"/>
    <w:rPr>
      <w:rFonts w:ascii="Courier New" w:hAnsi="Courier New" w:cs="Courier New"/>
    </w:rPr>
  </w:style>
  <w:style w:type="character" w:customStyle="1" w:styleId="WW8Num27z3">
    <w:name w:val="WW8Num27z3"/>
    <w:rsid w:val="00C44A43"/>
    <w:rPr>
      <w:rFonts w:ascii="Symbol" w:hAnsi="Symbol"/>
    </w:rPr>
  </w:style>
  <w:style w:type="character" w:customStyle="1" w:styleId="WW8Num28z0">
    <w:name w:val="WW8Num28z0"/>
    <w:rsid w:val="00C44A43"/>
    <w:rPr>
      <w:rFonts w:ascii="Wingdings" w:hAnsi="Wingdings"/>
    </w:rPr>
  </w:style>
  <w:style w:type="character" w:customStyle="1" w:styleId="WW8Num28z1">
    <w:name w:val="WW8Num28z1"/>
    <w:rsid w:val="00C44A43"/>
    <w:rPr>
      <w:rFonts w:ascii="Courier New" w:hAnsi="Courier New" w:cs="Courier New"/>
    </w:rPr>
  </w:style>
  <w:style w:type="character" w:customStyle="1" w:styleId="WW8Num28z3">
    <w:name w:val="WW8Num28z3"/>
    <w:rsid w:val="00C44A43"/>
    <w:rPr>
      <w:rFonts w:ascii="Symbol" w:hAnsi="Symbol"/>
    </w:rPr>
  </w:style>
  <w:style w:type="character" w:customStyle="1" w:styleId="WW8Num29z0">
    <w:name w:val="WW8Num29z0"/>
    <w:rsid w:val="00C44A43"/>
    <w:rPr>
      <w:rFonts w:ascii="Symbol" w:hAnsi="Symbol"/>
    </w:rPr>
  </w:style>
  <w:style w:type="character" w:customStyle="1" w:styleId="WW8Num29z1">
    <w:name w:val="WW8Num29z1"/>
    <w:rsid w:val="00C44A43"/>
    <w:rPr>
      <w:rFonts w:ascii="Courier New" w:hAnsi="Courier New" w:cs="Courier New"/>
    </w:rPr>
  </w:style>
  <w:style w:type="character" w:customStyle="1" w:styleId="WW8Num29z2">
    <w:name w:val="WW8Num29z2"/>
    <w:rsid w:val="00C44A43"/>
    <w:rPr>
      <w:rFonts w:ascii="Wingdings" w:hAnsi="Wingdings"/>
    </w:rPr>
  </w:style>
  <w:style w:type="character" w:customStyle="1" w:styleId="WW8Num30z0">
    <w:name w:val="WW8Num30z0"/>
    <w:rsid w:val="00C44A43"/>
    <w:rPr>
      <w:b/>
      <w:i w:val="0"/>
    </w:rPr>
  </w:style>
  <w:style w:type="character" w:customStyle="1" w:styleId="WW8Num30z1">
    <w:name w:val="WW8Num30z1"/>
    <w:rsid w:val="00C44A43"/>
    <w:rPr>
      <w:rFonts w:ascii="Wingdings" w:hAnsi="Wingdings"/>
      <w:b/>
      <w:i w:val="0"/>
    </w:rPr>
  </w:style>
  <w:style w:type="character" w:customStyle="1" w:styleId="WW8Num31z0">
    <w:name w:val="WW8Num31z0"/>
    <w:rsid w:val="00C44A43"/>
    <w:rPr>
      <w:rFonts w:ascii="Symbol" w:hAnsi="Symbol"/>
    </w:rPr>
  </w:style>
  <w:style w:type="character" w:customStyle="1" w:styleId="WW8Num31z1">
    <w:name w:val="WW8Num31z1"/>
    <w:rsid w:val="00C44A43"/>
    <w:rPr>
      <w:rFonts w:ascii="Courier New" w:hAnsi="Courier New" w:cs="Courier New"/>
    </w:rPr>
  </w:style>
  <w:style w:type="character" w:customStyle="1" w:styleId="WW8Num31z2">
    <w:name w:val="WW8Num31z2"/>
    <w:rsid w:val="00C44A43"/>
    <w:rPr>
      <w:rFonts w:ascii="Wingdings" w:hAnsi="Wingdings"/>
    </w:rPr>
  </w:style>
  <w:style w:type="character" w:customStyle="1" w:styleId="WW8Num32z0">
    <w:name w:val="WW8Num32z0"/>
    <w:rsid w:val="00C44A43"/>
    <w:rPr>
      <w:rFonts w:ascii="Symbol" w:hAnsi="Symbol"/>
    </w:rPr>
  </w:style>
  <w:style w:type="character" w:customStyle="1" w:styleId="WW8Num32z1">
    <w:name w:val="WW8Num32z1"/>
    <w:rsid w:val="00C44A43"/>
    <w:rPr>
      <w:rFonts w:ascii="Courier New" w:hAnsi="Courier New"/>
    </w:rPr>
  </w:style>
  <w:style w:type="character" w:customStyle="1" w:styleId="WW8Num32z2">
    <w:name w:val="WW8Num32z2"/>
    <w:rsid w:val="00C44A43"/>
    <w:rPr>
      <w:rFonts w:ascii="Wingdings" w:hAnsi="Wingdings"/>
    </w:rPr>
  </w:style>
  <w:style w:type="character" w:customStyle="1" w:styleId="WW8Num33z0">
    <w:name w:val="WW8Num33z0"/>
    <w:rsid w:val="00C44A43"/>
    <w:rPr>
      <w:rFonts w:ascii="Symbol" w:hAnsi="Symbol"/>
    </w:rPr>
  </w:style>
  <w:style w:type="character" w:customStyle="1" w:styleId="WW8Num33z1">
    <w:name w:val="WW8Num33z1"/>
    <w:rsid w:val="00C44A43"/>
    <w:rPr>
      <w:rFonts w:ascii="Courier New" w:hAnsi="Courier New"/>
    </w:rPr>
  </w:style>
  <w:style w:type="character" w:customStyle="1" w:styleId="WW8Num33z2">
    <w:name w:val="WW8Num33z2"/>
    <w:rsid w:val="00C44A43"/>
    <w:rPr>
      <w:rFonts w:ascii="Wingdings" w:hAnsi="Wingdings"/>
    </w:rPr>
  </w:style>
  <w:style w:type="character" w:customStyle="1" w:styleId="WW8Num34z0">
    <w:name w:val="WW8Num34z0"/>
    <w:rsid w:val="00C44A43"/>
    <w:rPr>
      <w:b w:val="0"/>
      <w:i w:val="0"/>
    </w:rPr>
  </w:style>
  <w:style w:type="character" w:customStyle="1" w:styleId="WW8Num34z1">
    <w:name w:val="WW8Num34z1"/>
    <w:rsid w:val="00C44A43"/>
    <w:rPr>
      <w:b/>
      <w:i w:val="0"/>
    </w:rPr>
  </w:style>
  <w:style w:type="character" w:customStyle="1" w:styleId="WW8Num35z0">
    <w:name w:val="WW8Num35z0"/>
    <w:rsid w:val="00C44A43"/>
    <w:rPr>
      <w:rFonts w:ascii="Symbol" w:hAnsi="Symbol"/>
    </w:rPr>
  </w:style>
  <w:style w:type="character" w:customStyle="1" w:styleId="WW8Num35z1">
    <w:name w:val="WW8Num35z1"/>
    <w:rsid w:val="00C44A43"/>
    <w:rPr>
      <w:rFonts w:ascii="Courier New" w:hAnsi="Courier New"/>
    </w:rPr>
  </w:style>
  <w:style w:type="character" w:customStyle="1" w:styleId="WW8Num35z2">
    <w:name w:val="WW8Num35z2"/>
    <w:rsid w:val="00C44A43"/>
    <w:rPr>
      <w:rFonts w:ascii="Wingdings" w:hAnsi="Wingdings"/>
    </w:rPr>
  </w:style>
  <w:style w:type="character" w:customStyle="1" w:styleId="WW8Num36z0">
    <w:name w:val="WW8Num36z0"/>
    <w:rsid w:val="00C44A43"/>
    <w:rPr>
      <w:rFonts w:ascii="Symbol" w:hAnsi="Symbol"/>
    </w:rPr>
  </w:style>
  <w:style w:type="character" w:customStyle="1" w:styleId="WW8Num36z1">
    <w:name w:val="WW8Num36z1"/>
    <w:rsid w:val="00C44A43"/>
    <w:rPr>
      <w:rFonts w:ascii="Courier New" w:hAnsi="Courier New"/>
    </w:rPr>
  </w:style>
  <w:style w:type="character" w:customStyle="1" w:styleId="WW8Num36z2">
    <w:name w:val="WW8Num36z2"/>
    <w:rsid w:val="00C44A43"/>
    <w:rPr>
      <w:rFonts w:ascii="Wingdings" w:hAnsi="Wingdings"/>
    </w:rPr>
  </w:style>
  <w:style w:type="character" w:customStyle="1" w:styleId="WW8Num37z0">
    <w:name w:val="WW8Num37z0"/>
    <w:rsid w:val="00C44A43"/>
    <w:rPr>
      <w:rFonts w:ascii="Symbol" w:hAnsi="Symbol"/>
    </w:rPr>
  </w:style>
  <w:style w:type="character" w:customStyle="1" w:styleId="WW8Num37z1">
    <w:name w:val="WW8Num37z1"/>
    <w:rsid w:val="00C44A43"/>
    <w:rPr>
      <w:rFonts w:ascii="Courier New" w:hAnsi="Courier New"/>
    </w:rPr>
  </w:style>
  <w:style w:type="character" w:customStyle="1" w:styleId="WW8Num37z2">
    <w:name w:val="WW8Num37z2"/>
    <w:rsid w:val="00C44A43"/>
    <w:rPr>
      <w:rFonts w:ascii="Wingdings" w:hAnsi="Wingdings"/>
    </w:rPr>
  </w:style>
  <w:style w:type="character" w:customStyle="1" w:styleId="WW8Num38z0">
    <w:name w:val="WW8Num38z0"/>
    <w:rsid w:val="00C44A43"/>
    <w:rPr>
      <w:rFonts w:ascii="Symbol" w:hAnsi="Symbol"/>
    </w:rPr>
  </w:style>
  <w:style w:type="character" w:customStyle="1" w:styleId="WW8Num38z1">
    <w:name w:val="WW8Num38z1"/>
    <w:rsid w:val="00C44A43"/>
    <w:rPr>
      <w:rFonts w:ascii="Courier New" w:hAnsi="Courier New"/>
    </w:rPr>
  </w:style>
  <w:style w:type="character" w:customStyle="1" w:styleId="WW8Num38z2">
    <w:name w:val="WW8Num38z2"/>
    <w:rsid w:val="00C44A43"/>
    <w:rPr>
      <w:rFonts w:ascii="Wingdings" w:hAnsi="Wingdings"/>
    </w:rPr>
  </w:style>
  <w:style w:type="character" w:customStyle="1" w:styleId="WW8Num39z0">
    <w:name w:val="WW8Num39z0"/>
    <w:rsid w:val="00C44A43"/>
    <w:rPr>
      <w:rFonts w:ascii="Wingdings" w:hAnsi="Wingdings"/>
    </w:rPr>
  </w:style>
  <w:style w:type="character" w:customStyle="1" w:styleId="WW8Num39z1">
    <w:name w:val="WW8Num39z1"/>
    <w:rsid w:val="00C44A43"/>
    <w:rPr>
      <w:rFonts w:ascii="Courier New" w:hAnsi="Courier New" w:cs="Courier New"/>
    </w:rPr>
  </w:style>
  <w:style w:type="character" w:customStyle="1" w:styleId="WW8Num39z3">
    <w:name w:val="WW8Num39z3"/>
    <w:rsid w:val="00C44A43"/>
    <w:rPr>
      <w:rFonts w:ascii="Symbol" w:hAnsi="Symbol"/>
    </w:rPr>
  </w:style>
  <w:style w:type="character" w:customStyle="1" w:styleId="WW8Num40z0">
    <w:name w:val="WW8Num40z0"/>
    <w:rsid w:val="00C44A43"/>
    <w:rPr>
      <w:rFonts w:ascii="Symbol" w:hAnsi="Symbol"/>
    </w:rPr>
  </w:style>
  <w:style w:type="character" w:customStyle="1" w:styleId="WW8Num40z1">
    <w:name w:val="WW8Num40z1"/>
    <w:rsid w:val="00C44A43"/>
    <w:rPr>
      <w:rFonts w:ascii="Courier New" w:hAnsi="Courier New" w:cs="Courier New"/>
    </w:rPr>
  </w:style>
  <w:style w:type="character" w:customStyle="1" w:styleId="WW8Num40z2">
    <w:name w:val="WW8Num40z2"/>
    <w:rsid w:val="00C44A43"/>
    <w:rPr>
      <w:rFonts w:ascii="Wingdings" w:hAnsi="Wingdings"/>
    </w:rPr>
  </w:style>
  <w:style w:type="character" w:customStyle="1" w:styleId="WW8Num43z0">
    <w:name w:val="WW8Num43z0"/>
    <w:rsid w:val="00C44A43"/>
    <w:rPr>
      <w:rFonts w:ascii="Symbol" w:hAnsi="Symbol"/>
    </w:rPr>
  </w:style>
  <w:style w:type="character" w:customStyle="1" w:styleId="WW8Num43z1">
    <w:name w:val="WW8Num43z1"/>
    <w:rsid w:val="00C44A43"/>
    <w:rPr>
      <w:rFonts w:ascii="Courier New" w:hAnsi="Courier New"/>
    </w:rPr>
  </w:style>
  <w:style w:type="character" w:customStyle="1" w:styleId="WW8Num43z2">
    <w:name w:val="WW8Num43z2"/>
    <w:rsid w:val="00C44A43"/>
    <w:rPr>
      <w:rFonts w:ascii="Wingdings" w:hAnsi="Wingdings"/>
    </w:rPr>
  </w:style>
  <w:style w:type="character" w:customStyle="1" w:styleId="WW8Num44z0">
    <w:name w:val="WW8Num44z0"/>
    <w:rsid w:val="00C44A43"/>
    <w:rPr>
      <w:rFonts w:ascii="Symbol" w:hAnsi="Symbol"/>
    </w:rPr>
  </w:style>
  <w:style w:type="character" w:customStyle="1" w:styleId="WW8Num44z1">
    <w:name w:val="WW8Num44z1"/>
    <w:rsid w:val="00C44A43"/>
    <w:rPr>
      <w:rFonts w:ascii="Courier New" w:hAnsi="Courier New" w:cs="Courier New"/>
    </w:rPr>
  </w:style>
  <w:style w:type="character" w:customStyle="1" w:styleId="WW8Num44z2">
    <w:name w:val="WW8Num44z2"/>
    <w:rsid w:val="00C44A43"/>
    <w:rPr>
      <w:rFonts w:ascii="Wingdings" w:hAnsi="Wingdings"/>
    </w:rPr>
  </w:style>
  <w:style w:type="character" w:customStyle="1" w:styleId="WW8Num45z0">
    <w:name w:val="WW8Num45z0"/>
    <w:rsid w:val="00C44A43"/>
    <w:rPr>
      <w:rFonts w:ascii="Wingdings" w:hAnsi="Wingdings"/>
    </w:rPr>
  </w:style>
  <w:style w:type="character" w:customStyle="1" w:styleId="WW8Num45z1">
    <w:name w:val="WW8Num45z1"/>
    <w:rsid w:val="00C44A43"/>
    <w:rPr>
      <w:rFonts w:ascii="Courier New" w:hAnsi="Courier New" w:cs="Courier New"/>
    </w:rPr>
  </w:style>
  <w:style w:type="character" w:customStyle="1" w:styleId="WW8Num45z3">
    <w:name w:val="WW8Num45z3"/>
    <w:rsid w:val="00C44A43"/>
    <w:rPr>
      <w:rFonts w:ascii="Symbol" w:hAnsi="Symbol"/>
    </w:rPr>
  </w:style>
  <w:style w:type="character" w:customStyle="1" w:styleId="WW8Num46z0">
    <w:name w:val="WW8Num46z0"/>
    <w:rsid w:val="00C44A43"/>
    <w:rPr>
      <w:rFonts w:ascii="Wingdings" w:hAnsi="Wingdings"/>
    </w:rPr>
  </w:style>
  <w:style w:type="character" w:customStyle="1" w:styleId="WW8Num46z1">
    <w:name w:val="WW8Num46z1"/>
    <w:rsid w:val="00C44A43"/>
    <w:rPr>
      <w:rFonts w:ascii="Courier New" w:hAnsi="Courier New" w:cs="Courier New"/>
    </w:rPr>
  </w:style>
  <w:style w:type="character" w:customStyle="1" w:styleId="WW8Num46z3">
    <w:name w:val="WW8Num46z3"/>
    <w:rsid w:val="00C44A43"/>
    <w:rPr>
      <w:rFonts w:ascii="Symbol" w:hAnsi="Symbol"/>
    </w:rPr>
  </w:style>
  <w:style w:type="character" w:customStyle="1" w:styleId="WW8Num47z0">
    <w:name w:val="WW8Num47z0"/>
    <w:rsid w:val="00C44A43"/>
    <w:rPr>
      <w:rFonts w:ascii="Symbol" w:hAnsi="Symbol"/>
    </w:rPr>
  </w:style>
  <w:style w:type="character" w:customStyle="1" w:styleId="WW8Num47z1">
    <w:name w:val="WW8Num47z1"/>
    <w:rsid w:val="00C44A43"/>
    <w:rPr>
      <w:rFonts w:ascii="Courier New" w:hAnsi="Courier New"/>
    </w:rPr>
  </w:style>
  <w:style w:type="character" w:customStyle="1" w:styleId="WW8Num47z2">
    <w:name w:val="WW8Num47z2"/>
    <w:rsid w:val="00C44A43"/>
    <w:rPr>
      <w:rFonts w:ascii="Wingdings" w:hAnsi="Wingdings"/>
    </w:rPr>
  </w:style>
  <w:style w:type="character" w:customStyle="1" w:styleId="WW8Num48z0">
    <w:name w:val="WW8Num48z0"/>
    <w:rsid w:val="00C44A43"/>
    <w:rPr>
      <w:rFonts w:ascii="Symbol" w:hAnsi="Symbol"/>
    </w:rPr>
  </w:style>
  <w:style w:type="character" w:customStyle="1" w:styleId="WW8Num48z1">
    <w:name w:val="WW8Num48z1"/>
    <w:rsid w:val="00C44A43"/>
    <w:rPr>
      <w:rFonts w:ascii="Courier New" w:hAnsi="Courier New"/>
    </w:rPr>
  </w:style>
  <w:style w:type="character" w:customStyle="1" w:styleId="WW8Num48z2">
    <w:name w:val="WW8Num48z2"/>
    <w:rsid w:val="00C44A43"/>
    <w:rPr>
      <w:rFonts w:ascii="Wingdings" w:hAnsi="Wingdings"/>
    </w:rPr>
  </w:style>
  <w:style w:type="character" w:customStyle="1" w:styleId="WW8Num49z0">
    <w:name w:val="WW8Num49z0"/>
    <w:rsid w:val="00C44A43"/>
    <w:rPr>
      <w:rFonts w:ascii="Symbol" w:hAnsi="Symbol"/>
    </w:rPr>
  </w:style>
  <w:style w:type="character" w:customStyle="1" w:styleId="WW8Num49z1">
    <w:name w:val="WW8Num49z1"/>
    <w:rsid w:val="00C44A43"/>
    <w:rPr>
      <w:rFonts w:ascii="Courier New" w:hAnsi="Courier New"/>
    </w:rPr>
  </w:style>
  <w:style w:type="character" w:customStyle="1" w:styleId="WW8Num49z2">
    <w:name w:val="WW8Num49z2"/>
    <w:rsid w:val="00C44A43"/>
    <w:rPr>
      <w:rFonts w:ascii="Wingdings" w:hAnsi="Wingdings"/>
    </w:rPr>
  </w:style>
  <w:style w:type="character" w:customStyle="1" w:styleId="WW8Num50z0">
    <w:name w:val="WW8Num50z0"/>
    <w:rsid w:val="00C44A43"/>
    <w:rPr>
      <w:rFonts w:ascii="Symbol" w:hAnsi="Symbol"/>
    </w:rPr>
  </w:style>
  <w:style w:type="character" w:customStyle="1" w:styleId="WW8Num50z1">
    <w:name w:val="WW8Num50z1"/>
    <w:rsid w:val="00C44A43"/>
    <w:rPr>
      <w:rFonts w:ascii="Courier New" w:hAnsi="Courier New"/>
    </w:rPr>
  </w:style>
  <w:style w:type="character" w:customStyle="1" w:styleId="WW8Num50z2">
    <w:name w:val="WW8Num50z2"/>
    <w:rsid w:val="00C44A43"/>
    <w:rPr>
      <w:rFonts w:ascii="Wingdings" w:hAnsi="Wingdings"/>
    </w:rPr>
  </w:style>
  <w:style w:type="character" w:customStyle="1" w:styleId="1ffe">
    <w:name w:val="Основной шрифт абзаца1"/>
    <w:rsid w:val="00C44A43"/>
  </w:style>
  <w:style w:type="paragraph" w:customStyle="1" w:styleId="1fff">
    <w:name w:val="Заголовок1"/>
    <w:basedOn w:val="a4"/>
    <w:next w:val="af5"/>
    <w:rsid w:val="00C44A43"/>
    <w:pPr>
      <w:keepNext/>
      <w:suppressAutoHyphens/>
      <w:spacing w:before="240" w:after="120" w:line="240" w:lineRule="auto"/>
      <w:ind w:firstLine="709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ff0">
    <w:name w:val="Указатель1"/>
    <w:basedOn w:val="a4"/>
    <w:rsid w:val="00C44A43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">
    <w:name w:val="Нумерованный список1"/>
    <w:basedOn w:val="a4"/>
    <w:rsid w:val="00C44A43"/>
    <w:pPr>
      <w:numPr>
        <w:numId w:val="71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21">
    <w:name w:val="Нумерованный список 21"/>
    <w:basedOn w:val="a4"/>
    <w:rsid w:val="00C44A43"/>
    <w:pPr>
      <w:numPr>
        <w:numId w:val="72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31">
    <w:name w:val="Нумерованный список 31"/>
    <w:basedOn w:val="a4"/>
    <w:rsid w:val="00C44A43"/>
    <w:pPr>
      <w:numPr>
        <w:numId w:val="73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41">
    <w:name w:val="Нумерованный список 41"/>
    <w:basedOn w:val="a4"/>
    <w:rsid w:val="00C44A43"/>
    <w:pPr>
      <w:numPr>
        <w:numId w:val="74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51">
    <w:name w:val="Нумерованный список 51"/>
    <w:basedOn w:val="a4"/>
    <w:rsid w:val="00C44A43"/>
    <w:pPr>
      <w:numPr>
        <w:numId w:val="70"/>
      </w:numPr>
      <w:suppressAutoHyphens/>
      <w:spacing w:before="120" w:after="120" w:line="24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customStyle="1" w:styleId="Heading1facade">
    <w:name w:val="Heading 1 facade"/>
    <w:basedOn w:val="15"/>
    <w:rsid w:val="00C44A43"/>
    <w:pPr>
      <w:keepLines/>
      <w:autoSpaceDN/>
      <w:spacing w:after="120"/>
      <w:jc w:val="both"/>
      <w:textAlignment w:val="auto"/>
    </w:pPr>
    <w:rPr>
      <w:rFonts w:ascii="Arial" w:hAnsi="Arial"/>
      <w:bCs w:val="0"/>
      <w:kern w:val="1"/>
      <w:sz w:val="36"/>
      <w:szCs w:val="20"/>
      <w:lang w:eastAsia="ar-SA"/>
    </w:rPr>
  </w:style>
  <w:style w:type="paragraph" w:customStyle="1" w:styleId="Normalenlarged">
    <w:name w:val="Normal enlarged"/>
    <w:basedOn w:val="a4"/>
    <w:rsid w:val="00C44A43"/>
    <w:pPr>
      <w:suppressAutoHyphens/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fffb">
    <w:name w:val="Содержимое таблицы"/>
    <w:basedOn w:val="a4"/>
    <w:rsid w:val="00C44A43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ffc">
    <w:name w:val="Заголовок таблицы"/>
    <w:basedOn w:val="affffffffb"/>
    <w:rsid w:val="00C44A43"/>
    <w:pPr>
      <w:jc w:val="center"/>
    </w:pPr>
    <w:rPr>
      <w:b/>
      <w:bCs/>
    </w:rPr>
  </w:style>
  <w:style w:type="paragraph" w:customStyle="1" w:styleId="100">
    <w:name w:val="Оглавление 10"/>
    <w:basedOn w:val="1fff0"/>
    <w:rsid w:val="00C44A43"/>
    <w:pPr>
      <w:tabs>
        <w:tab w:val="right" w:leader="dot" w:pos="9637"/>
      </w:tabs>
      <w:ind w:left="2547" w:firstLine="0"/>
    </w:pPr>
  </w:style>
  <w:style w:type="paragraph" w:customStyle="1" w:styleId="affffffffd">
    <w:name w:val="Содержимое врезки"/>
    <w:basedOn w:val="af5"/>
    <w:rsid w:val="00C44A43"/>
    <w:pPr>
      <w:suppressAutoHyphens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ppendix">
    <w:name w:val="Appendix"/>
    <w:next w:val="a4"/>
    <w:rsid w:val="00C44A43"/>
    <w:pPr>
      <w:keepNext/>
      <w:keepLines/>
      <w:pageBreakBefore/>
      <w:numPr>
        <w:numId w:val="75"/>
      </w:numPr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ppHeading1">
    <w:name w:val="App_Heading 1"/>
    <w:basedOn w:val="Appendix"/>
    <w:next w:val="a4"/>
    <w:rsid w:val="00C44A43"/>
    <w:pPr>
      <w:pageBreakBefore w:val="0"/>
      <w:numPr>
        <w:ilvl w:val="1"/>
      </w:numPr>
      <w:jc w:val="left"/>
      <w:outlineLvl w:val="1"/>
    </w:pPr>
    <w:rPr>
      <w:bCs w:val="0"/>
      <w:sz w:val="28"/>
      <w:szCs w:val="28"/>
    </w:rPr>
  </w:style>
  <w:style w:type="paragraph" w:customStyle="1" w:styleId="AppHeading2">
    <w:name w:val="App_Heading 2"/>
    <w:basedOn w:val="Appendix"/>
    <w:next w:val="a4"/>
    <w:rsid w:val="00C44A43"/>
    <w:pPr>
      <w:pageBreakBefore w:val="0"/>
      <w:numPr>
        <w:ilvl w:val="2"/>
      </w:numPr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4"/>
    <w:rsid w:val="00C44A43"/>
    <w:pPr>
      <w:pageBreakBefore w:val="0"/>
      <w:numPr>
        <w:ilvl w:val="3"/>
      </w:numPr>
      <w:spacing w:before="240" w:after="20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4"/>
    <w:rsid w:val="00C44A43"/>
    <w:pPr>
      <w:pageBreakBefore w:val="0"/>
      <w:numPr>
        <w:ilvl w:val="4"/>
      </w:numPr>
      <w:spacing w:before="240" w:after="200"/>
      <w:jc w:val="left"/>
      <w:outlineLvl w:val="4"/>
    </w:pPr>
    <w:rPr>
      <w:sz w:val="24"/>
      <w:szCs w:val="24"/>
    </w:rPr>
  </w:style>
  <w:style w:type="paragraph" w:customStyle="1" w:styleId="TableListBullet2">
    <w:name w:val="Table List Bullet 2"/>
    <w:basedOn w:val="a4"/>
    <w:rsid w:val="00C44A43"/>
    <w:pPr>
      <w:keepLines/>
      <w:numPr>
        <w:numId w:val="76"/>
      </w:numPr>
      <w:tabs>
        <w:tab w:val="left" w:pos="567"/>
      </w:tabs>
      <w:spacing w:before="40" w:after="40" w:line="288" w:lineRule="auto"/>
    </w:pPr>
    <w:rPr>
      <w:rFonts w:ascii="Times New Roman" w:eastAsia="Batang" w:hAnsi="Times New Roman" w:cs="Times New Roman"/>
    </w:rPr>
  </w:style>
  <w:style w:type="paragraph" w:customStyle="1" w:styleId="1-21">
    <w:name w:val="Средняя сетка 1 - Акцент 21"/>
    <w:basedOn w:val="a4"/>
    <w:uiPriority w:val="34"/>
    <w:qFormat/>
    <w:rsid w:val="00C44A43"/>
    <w:pPr>
      <w:spacing w:before="120" w:after="0" w:line="240" w:lineRule="auto"/>
      <w:ind w:left="720" w:firstLine="709"/>
      <w:contextualSpacing/>
      <w:jc w:val="both"/>
    </w:pPr>
    <w:rPr>
      <w:rFonts w:ascii="Calibri" w:eastAsia="Calibri" w:hAnsi="Calibri" w:cs="Calibri"/>
      <w:sz w:val="24"/>
      <w:szCs w:val="24"/>
    </w:rPr>
  </w:style>
  <w:style w:type="table" w:styleId="-13">
    <w:name w:val="Light List Accent 1"/>
    <w:basedOn w:val="a6"/>
    <w:uiPriority w:val="61"/>
    <w:rsid w:val="00C4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customStyle="1" w:styleId="1fff1">
    <w:name w:val="Текст1"/>
    <w:basedOn w:val="a4"/>
    <w:rsid w:val="00C44A43"/>
    <w:pPr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customStyle="1" w:styleId="310">
    <w:name w:val="Основной текст 31"/>
    <w:basedOn w:val="a4"/>
    <w:rsid w:val="00BC6E83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normal">
    <w:name w:val="x_msonormal"/>
    <w:basedOn w:val="a4"/>
    <w:rsid w:val="006536ED"/>
    <w:pPr>
      <w:spacing w:after="0" w:line="240" w:lineRule="auto"/>
    </w:pPr>
    <w:rPr>
      <w:rFonts w:ascii="Calibri" w:hAnsi="Calibri" w:cs="Calibri"/>
      <w:lang w:eastAsia="ru-RU"/>
    </w:rPr>
  </w:style>
  <w:style w:type="paragraph" w:customStyle="1" w:styleId="xmsolistparagraph">
    <w:name w:val="x_msolistparagraph"/>
    <w:basedOn w:val="a4"/>
    <w:rsid w:val="006536ED"/>
    <w:pPr>
      <w:spacing w:before="60" w:after="0" w:line="240" w:lineRule="auto"/>
    </w:pPr>
    <w:rPr>
      <w:rFonts w:ascii="Verdana" w:hAnsi="Verdana" w:cs="Times New Roman"/>
      <w:color w:val="595959"/>
      <w:sz w:val="18"/>
      <w:szCs w:val="18"/>
      <w:lang w:eastAsia="ru-RU"/>
    </w:rPr>
  </w:style>
  <w:style w:type="paragraph" w:customStyle="1" w:styleId="1fff2">
    <w:name w:val="Верхний колонтитул1"/>
    <w:basedOn w:val="a4"/>
    <w:next w:val="aff1"/>
    <w:uiPriority w:val="99"/>
    <w:unhideWhenUsed/>
    <w:rsid w:val="00D63C96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0A1AF-A482-4CC3-B960-4AA2E66C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4495</Words>
  <Characters>25627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20</cp:revision>
  <dcterms:created xsi:type="dcterms:W3CDTF">2023-06-27T06:51:00Z</dcterms:created>
  <dcterms:modified xsi:type="dcterms:W3CDTF">2023-07-03T06:36:00Z</dcterms:modified>
</cp:coreProperties>
</file>